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51306C" w14:textId="68A46993" w:rsidR="003A79D3" w:rsidRPr="0053680E" w:rsidRDefault="003A79D3" w:rsidP="003A79D3">
      <w:pPr>
        <w:pStyle w:val="Nadpis1"/>
        <w:rPr>
          <w:lang w:val="sk-SK"/>
        </w:rPr>
      </w:pPr>
      <w:r w:rsidRPr="0053680E">
        <w:t xml:space="preserve">Załącznik </w:t>
      </w:r>
      <w:r w:rsidR="00135FF0" w:rsidRPr="00135FF0">
        <w:t>3 do umowy partnerskiej</w:t>
      </w:r>
      <w:r w:rsidR="0072421D">
        <w:t> </w:t>
      </w:r>
      <w:r w:rsidRPr="0053680E">
        <w:t xml:space="preserve">/ </w:t>
      </w:r>
      <w:r>
        <w:br/>
      </w:r>
      <w:r w:rsidR="0072421D" w:rsidRPr="003744F2">
        <w:rPr>
          <w:lang w:val="sk-SK"/>
        </w:rPr>
        <w:t xml:space="preserve">Príloha č. </w:t>
      </w:r>
      <w:r w:rsidR="00135FF0">
        <w:rPr>
          <w:lang w:val="sk-SK"/>
        </w:rPr>
        <w:t>3</w:t>
      </w:r>
      <w:r w:rsidR="0072421D" w:rsidRPr="003744F2">
        <w:rPr>
          <w:lang w:val="sk-SK"/>
        </w:rPr>
        <w:t xml:space="preserve"> k Partnerskej zmluve</w:t>
      </w:r>
    </w:p>
    <w:tbl>
      <w:tblPr>
        <w:tblStyle w:val="Mriekatabuky"/>
        <w:tblW w:w="10207" w:type="dxa"/>
        <w:tblInd w:w="-431" w:type="dxa"/>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ayout w:type="fixed"/>
        <w:tblLook w:val="0620" w:firstRow="1" w:lastRow="0" w:firstColumn="0" w:lastColumn="0" w:noHBand="1" w:noVBand="1"/>
      </w:tblPr>
      <w:tblGrid>
        <w:gridCol w:w="5246"/>
        <w:gridCol w:w="4961"/>
      </w:tblGrid>
      <w:tr w:rsidR="003A79D3" w:rsidRPr="00B53B6B" w14:paraId="6B333523" w14:textId="77777777" w:rsidTr="004307D8">
        <w:trPr>
          <w:trHeight w:val="1569"/>
        </w:trPr>
        <w:tc>
          <w:tcPr>
            <w:tcW w:w="5246" w:type="dxa"/>
            <w:tcBorders>
              <w:bottom w:val="nil"/>
            </w:tcBorders>
          </w:tcPr>
          <w:p w14:paraId="29C4C102" w14:textId="23A44F17" w:rsidR="003A79D3" w:rsidRPr="003A79D3" w:rsidRDefault="00135FF0" w:rsidP="003A79D3">
            <w:pPr>
              <w:pStyle w:val="Nadpis2"/>
            </w:pPr>
            <w:r w:rsidRPr="00135FF0">
              <w:t>WYKAZ RACHUNKÓW BANKOWYCH PARTNERÓW MAŁEGO PROJEKTU</w:t>
            </w:r>
          </w:p>
        </w:tc>
        <w:tc>
          <w:tcPr>
            <w:tcW w:w="4961" w:type="dxa"/>
            <w:tcBorders>
              <w:bottom w:val="nil"/>
            </w:tcBorders>
            <w:shd w:val="clear" w:color="auto" w:fill="auto"/>
          </w:tcPr>
          <w:p w14:paraId="7C2D26B7" w14:textId="4047F381" w:rsidR="003A79D3" w:rsidRPr="0072421D" w:rsidRDefault="00135FF0" w:rsidP="0072421D">
            <w:pPr>
              <w:pStyle w:val="Nadpis2"/>
              <w:rPr>
                <w:bCs/>
                <w:lang w:val="sk-SK"/>
              </w:rPr>
            </w:pPr>
            <w:r w:rsidRPr="00135FF0">
              <w:rPr>
                <w:lang w:val="sk-SK"/>
              </w:rPr>
              <w:t>ZOZNAM BANKOVÝCH ÚČTOV PARTNEROV MALÉHO PROJEKTU</w:t>
            </w:r>
          </w:p>
        </w:tc>
      </w:tr>
      <w:tr w:rsidR="003A79D3" w:rsidRPr="001E7450" w14:paraId="0F91BEC5" w14:textId="77777777" w:rsidTr="003B7961">
        <w:tc>
          <w:tcPr>
            <w:tcW w:w="5246" w:type="dxa"/>
            <w:tcBorders>
              <w:top w:val="nil"/>
              <w:bottom w:val="single" w:sz="4" w:space="0" w:color="548DD4" w:themeColor="text2" w:themeTint="99"/>
            </w:tcBorders>
          </w:tcPr>
          <w:p w14:paraId="59004E25" w14:textId="77777777" w:rsidR="00135FF0" w:rsidRPr="000254AD" w:rsidRDefault="00135FF0" w:rsidP="00421566">
            <w:pPr>
              <w:pStyle w:val="Text"/>
              <w:spacing w:after="360"/>
              <w:rPr>
                <w:rStyle w:val="PL"/>
                <w:b/>
                <w:bCs/>
                <w:sz w:val="22"/>
                <w:szCs w:val="22"/>
              </w:rPr>
            </w:pPr>
            <w:r w:rsidRPr="000254AD">
              <w:rPr>
                <w:rStyle w:val="PL"/>
                <w:b/>
                <w:bCs/>
                <w:sz w:val="22"/>
                <w:szCs w:val="22"/>
              </w:rPr>
              <w:t>BENEFICJENT MAŁEGO PROJEKTU</w:t>
            </w:r>
          </w:p>
          <w:p w14:paraId="4A6A82DA" w14:textId="77777777" w:rsidR="00306B7A" w:rsidRPr="000254AD" w:rsidRDefault="00306B7A" w:rsidP="00DA1D65">
            <w:pPr>
              <w:pStyle w:val="Zmluvatext"/>
              <w:rPr>
                <w:b/>
                <w:bCs/>
                <w:sz w:val="22"/>
                <w:szCs w:val="22"/>
                <w:lang w:val="sk-SK"/>
              </w:rPr>
            </w:pPr>
            <w:r w:rsidRPr="000254AD">
              <w:rPr>
                <w:b/>
                <w:bCs/>
                <w:sz w:val="22"/>
                <w:szCs w:val="22"/>
                <w:lang w:val="sk-SK"/>
              </w:rPr>
              <w:t>Obec Makov</w:t>
            </w:r>
          </w:p>
          <w:p w14:paraId="1E719347" w14:textId="77777777" w:rsidR="00306B7A" w:rsidRPr="000254AD" w:rsidRDefault="00135FF0" w:rsidP="00DA1D65">
            <w:pPr>
              <w:pStyle w:val="Zmluvatext"/>
              <w:rPr>
                <w:sz w:val="22"/>
                <w:szCs w:val="22"/>
              </w:rPr>
            </w:pPr>
            <w:r w:rsidRPr="000254AD">
              <w:rPr>
                <w:sz w:val="22"/>
                <w:szCs w:val="22"/>
              </w:rPr>
              <w:t xml:space="preserve">Adres siedziby </w:t>
            </w:r>
            <w:r w:rsidRPr="000254AD">
              <w:rPr>
                <w:rStyle w:val="PL"/>
                <w:sz w:val="22"/>
                <w:szCs w:val="22"/>
              </w:rPr>
              <w:t>Beneficjenta</w:t>
            </w:r>
            <w:r w:rsidRPr="000254AD">
              <w:rPr>
                <w:sz w:val="22"/>
                <w:szCs w:val="22"/>
              </w:rPr>
              <w:t xml:space="preserve"> małego</w:t>
            </w:r>
            <w:r w:rsidR="00DA1D65" w:rsidRPr="000254AD">
              <w:rPr>
                <w:sz w:val="22"/>
                <w:szCs w:val="22"/>
              </w:rPr>
              <w:t xml:space="preserve"> </w:t>
            </w:r>
            <w:r w:rsidRPr="000254AD">
              <w:rPr>
                <w:sz w:val="22"/>
                <w:szCs w:val="22"/>
              </w:rPr>
              <w:t>projektu</w:t>
            </w:r>
            <w:r w:rsidR="00DA1D65" w:rsidRPr="000254AD">
              <w:rPr>
                <w:sz w:val="22"/>
                <w:szCs w:val="22"/>
              </w:rPr>
              <w:t xml:space="preserve"> </w:t>
            </w:r>
          </w:p>
          <w:p w14:paraId="18F0443C" w14:textId="77777777" w:rsidR="00AD105B" w:rsidRPr="000254AD" w:rsidRDefault="00AD105B" w:rsidP="00DA1D65">
            <w:pPr>
              <w:pStyle w:val="Zmluvatext"/>
              <w:rPr>
                <w:sz w:val="22"/>
                <w:szCs w:val="22"/>
              </w:rPr>
            </w:pPr>
          </w:p>
          <w:p w14:paraId="5C04ACF7" w14:textId="7BED3183" w:rsidR="00DA1D65" w:rsidRPr="000254AD" w:rsidRDefault="00306B7A" w:rsidP="00DA1D65">
            <w:pPr>
              <w:pStyle w:val="Zmluvatext"/>
              <w:rPr>
                <w:sz w:val="22"/>
                <w:szCs w:val="22"/>
                <w:lang w:val="sk-SK"/>
              </w:rPr>
            </w:pPr>
            <w:r w:rsidRPr="000254AD">
              <w:rPr>
                <w:sz w:val="22"/>
                <w:szCs w:val="22"/>
                <w:lang w:val="sk-SK"/>
              </w:rPr>
              <w:t>Makov č. 60, 023 56 Makov</w:t>
            </w:r>
          </w:p>
          <w:p w14:paraId="1F340945" w14:textId="77777777" w:rsidR="00AE45D5" w:rsidRPr="000254AD" w:rsidRDefault="00DA1D65" w:rsidP="00AE45D5">
            <w:pPr>
              <w:pStyle w:val="Zmluvatext"/>
              <w:rPr>
                <w:sz w:val="22"/>
                <w:szCs w:val="22"/>
              </w:rPr>
            </w:pPr>
            <w:r w:rsidRPr="000254AD">
              <w:rPr>
                <w:rStyle w:val="PL"/>
                <w:sz w:val="22"/>
                <w:szCs w:val="22"/>
              </w:rPr>
              <w:t xml:space="preserve">REGON: </w:t>
            </w:r>
            <w:r w:rsidR="00AE45D5" w:rsidRPr="000254AD">
              <w:rPr>
                <w:sz w:val="22"/>
                <w:szCs w:val="22"/>
                <w:lang w:val="sk-SK"/>
              </w:rPr>
              <w:t>00314129</w:t>
            </w:r>
          </w:p>
          <w:p w14:paraId="034EFF10" w14:textId="77777777" w:rsidR="00AE45D5" w:rsidRPr="000254AD" w:rsidRDefault="00DA1D65" w:rsidP="00AE45D5">
            <w:pPr>
              <w:pStyle w:val="Zkladntext2"/>
              <w:spacing w:before="120" w:line="240" w:lineRule="auto"/>
              <w:rPr>
                <w:rStyle w:val="PL"/>
                <w:sz w:val="22"/>
                <w:szCs w:val="22"/>
              </w:rPr>
            </w:pPr>
            <w:r w:rsidRPr="000254AD">
              <w:rPr>
                <w:rStyle w:val="PL"/>
                <w:sz w:val="22"/>
                <w:szCs w:val="22"/>
              </w:rPr>
              <w:t xml:space="preserve">NIP: </w:t>
            </w:r>
            <w:r w:rsidR="00AE45D5" w:rsidRPr="000254AD">
              <w:rPr>
                <w:rFonts w:ascii="Open Sans" w:hAnsi="Open Sans" w:cs="Open Sans"/>
                <w:color w:val="000000" w:themeColor="text1"/>
                <w:sz w:val="22"/>
                <w:szCs w:val="22"/>
                <w:lang w:val="sk-SK"/>
              </w:rPr>
              <w:t>2020553128</w:t>
            </w:r>
          </w:p>
          <w:p w14:paraId="11E65D87" w14:textId="77777777" w:rsidR="00DA1D65" w:rsidRPr="000254AD" w:rsidRDefault="00DA1D65" w:rsidP="00DA1D65">
            <w:pPr>
              <w:pStyle w:val="Zkladntext2"/>
              <w:spacing w:before="120" w:line="240" w:lineRule="auto"/>
              <w:rPr>
                <w:rStyle w:val="PL"/>
                <w:sz w:val="22"/>
                <w:szCs w:val="22"/>
              </w:rPr>
            </w:pPr>
            <w:r w:rsidRPr="000254AD">
              <w:rPr>
                <w:rStyle w:val="PL"/>
                <w:sz w:val="22"/>
                <w:szCs w:val="22"/>
              </w:rPr>
              <w:t xml:space="preserve">nazwa i adres banku:  </w:t>
            </w:r>
          </w:p>
          <w:p w14:paraId="552D9E95" w14:textId="77777777" w:rsidR="009823BC" w:rsidRPr="000254AD" w:rsidRDefault="009823BC" w:rsidP="009823BC">
            <w:pPr>
              <w:pStyle w:val="Zmluvatext"/>
              <w:rPr>
                <w:sz w:val="22"/>
                <w:szCs w:val="22"/>
              </w:rPr>
            </w:pPr>
            <w:r w:rsidRPr="000254AD">
              <w:rPr>
                <w:sz w:val="22"/>
                <w:szCs w:val="22"/>
              </w:rPr>
              <w:t>Slovenská sporiteľňa, a.s.,</w:t>
            </w:r>
          </w:p>
          <w:p w14:paraId="522995B1" w14:textId="77777777" w:rsidR="009823BC" w:rsidRPr="000254AD" w:rsidRDefault="009823BC" w:rsidP="009823BC">
            <w:pPr>
              <w:pStyle w:val="Zmluvatext"/>
              <w:rPr>
                <w:sz w:val="22"/>
                <w:szCs w:val="22"/>
              </w:rPr>
            </w:pPr>
            <w:r w:rsidRPr="000254AD">
              <w:rPr>
                <w:sz w:val="22"/>
                <w:szCs w:val="22"/>
              </w:rPr>
              <w:t>Suché mýto 4, 816 07 Bratislava</w:t>
            </w:r>
          </w:p>
          <w:p w14:paraId="03212BCA" w14:textId="2D9D70D0" w:rsidR="00DA1D65" w:rsidRPr="000254AD" w:rsidRDefault="00DA1D65" w:rsidP="00DA1D65">
            <w:pPr>
              <w:pStyle w:val="Zkladntext2"/>
              <w:spacing w:before="120" w:line="240" w:lineRule="auto"/>
              <w:rPr>
                <w:rStyle w:val="PL"/>
                <w:sz w:val="22"/>
                <w:szCs w:val="22"/>
              </w:rPr>
            </w:pPr>
            <w:r w:rsidRPr="000254AD">
              <w:rPr>
                <w:rStyle w:val="PL"/>
                <w:sz w:val="22"/>
                <w:szCs w:val="22"/>
              </w:rPr>
              <w:t xml:space="preserve">BIC/SWIFT: </w:t>
            </w:r>
            <w:r w:rsidR="009823BC" w:rsidRPr="000254AD">
              <w:rPr>
                <w:rStyle w:val="PL"/>
                <w:sz w:val="22"/>
                <w:szCs w:val="22"/>
              </w:rPr>
              <w:t>GIBA</w:t>
            </w:r>
            <w:r w:rsidR="00B62CD3" w:rsidRPr="000254AD">
              <w:rPr>
                <w:rStyle w:val="PL"/>
                <w:sz w:val="22"/>
                <w:szCs w:val="22"/>
              </w:rPr>
              <w:t>SKBX</w:t>
            </w:r>
          </w:p>
          <w:p w14:paraId="0C79648D" w14:textId="4D33272E" w:rsidR="00DA1D65" w:rsidRPr="000254AD" w:rsidRDefault="00DA1D65" w:rsidP="00DA1D65">
            <w:pPr>
              <w:pStyle w:val="Text"/>
              <w:rPr>
                <w:rStyle w:val="PL"/>
                <w:sz w:val="22"/>
                <w:szCs w:val="22"/>
              </w:rPr>
            </w:pPr>
            <w:r w:rsidRPr="000254AD">
              <w:rPr>
                <w:rStyle w:val="PL"/>
                <w:sz w:val="22"/>
                <w:szCs w:val="22"/>
              </w:rPr>
              <w:t xml:space="preserve">IBAN: </w:t>
            </w:r>
            <w:r w:rsidR="00B4397E" w:rsidRPr="000254AD">
              <w:t>SK27 0900 0000 0003 1185 5487</w:t>
            </w:r>
          </w:p>
          <w:p w14:paraId="2ABA34D8" w14:textId="77777777" w:rsidR="00135FF0" w:rsidRPr="000254AD" w:rsidRDefault="00135FF0" w:rsidP="00135FF0">
            <w:pPr>
              <w:pStyle w:val="odsek18"/>
              <w:spacing w:before="840" w:after="360"/>
              <w:rPr>
                <w:b/>
                <w:bCs/>
              </w:rPr>
            </w:pPr>
            <w:r w:rsidRPr="000254AD">
              <w:rPr>
                <w:b/>
                <w:bCs/>
              </w:rPr>
              <w:t>PARTNER MAŁEGO PROJEKTU</w:t>
            </w:r>
          </w:p>
          <w:p w14:paraId="00780438" w14:textId="77777777" w:rsidR="00606647" w:rsidRPr="000254AD" w:rsidRDefault="00606647" w:rsidP="00135FF0">
            <w:pPr>
              <w:pStyle w:val="Text"/>
              <w:tabs>
                <w:tab w:val="clear" w:pos="1635"/>
                <w:tab w:val="left" w:pos="180"/>
              </w:tabs>
              <w:rPr>
                <w:b/>
                <w:lang w:val="sk-SK"/>
              </w:rPr>
            </w:pPr>
            <w:proofErr w:type="spellStart"/>
            <w:r w:rsidRPr="000254AD">
              <w:rPr>
                <w:b/>
                <w:lang w:val="sk-SK"/>
              </w:rPr>
              <w:t>Gmina</w:t>
            </w:r>
            <w:proofErr w:type="spellEnd"/>
            <w:r w:rsidRPr="000254AD">
              <w:rPr>
                <w:b/>
                <w:lang w:val="sk-SK"/>
              </w:rPr>
              <w:t xml:space="preserve"> </w:t>
            </w:r>
            <w:proofErr w:type="spellStart"/>
            <w:r w:rsidRPr="000254AD">
              <w:rPr>
                <w:b/>
                <w:lang w:val="sk-SK"/>
              </w:rPr>
              <w:t>Istebna</w:t>
            </w:r>
            <w:proofErr w:type="spellEnd"/>
          </w:p>
          <w:p w14:paraId="79C4D316" w14:textId="77777777" w:rsidR="00C22E3E" w:rsidRPr="000254AD" w:rsidRDefault="00135FF0" w:rsidP="00135FF0">
            <w:pPr>
              <w:pStyle w:val="Text"/>
              <w:tabs>
                <w:tab w:val="clear" w:pos="1635"/>
                <w:tab w:val="left" w:pos="180"/>
              </w:tabs>
              <w:rPr>
                <w:bCs/>
              </w:rPr>
            </w:pPr>
            <w:r w:rsidRPr="000254AD">
              <w:rPr>
                <w:bCs/>
              </w:rPr>
              <w:t>Adres siedziby Partnera małego projektu</w:t>
            </w:r>
          </w:p>
          <w:p w14:paraId="7F1F8EE1" w14:textId="39877419" w:rsidR="00135FF0" w:rsidRPr="000254AD" w:rsidRDefault="00C22E3E" w:rsidP="00135FF0">
            <w:pPr>
              <w:pStyle w:val="Text"/>
              <w:tabs>
                <w:tab w:val="clear" w:pos="1635"/>
                <w:tab w:val="left" w:pos="180"/>
              </w:tabs>
            </w:pPr>
            <w:proofErr w:type="spellStart"/>
            <w:r w:rsidRPr="000254AD">
              <w:rPr>
                <w:lang w:val="sk-SK"/>
              </w:rPr>
              <w:t>Istebna</w:t>
            </w:r>
            <w:proofErr w:type="spellEnd"/>
            <w:r w:rsidRPr="000254AD">
              <w:rPr>
                <w:lang w:val="sk-SK"/>
              </w:rPr>
              <w:t xml:space="preserve"> 1000, </w:t>
            </w:r>
            <w:proofErr w:type="spellStart"/>
            <w:r w:rsidRPr="000254AD">
              <w:rPr>
                <w:lang w:val="sk-SK"/>
              </w:rPr>
              <w:t>Istebna</w:t>
            </w:r>
            <w:proofErr w:type="spellEnd"/>
            <w:r w:rsidRPr="000254AD">
              <w:rPr>
                <w:lang w:val="sk-SK"/>
              </w:rPr>
              <w:t xml:space="preserve"> 43-470</w:t>
            </w:r>
          </w:p>
          <w:p w14:paraId="78B94E50" w14:textId="79B8E1F3" w:rsidR="00135FF0" w:rsidRPr="000254AD" w:rsidRDefault="00135FF0" w:rsidP="00135FF0">
            <w:pPr>
              <w:pStyle w:val="Text"/>
              <w:tabs>
                <w:tab w:val="clear" w:pos="1635"/>
                <w:tab w:val="left" w:pos="2165"/>
              </w:tabs>
              <w:rPr>
                <w:lang w:val="sk-SK"/>
              </w:rPr>
            </w:pPr>
            <w:r w:rsidRPr="000254AD">
              <w:rPr>
                <w:bCs/>
              </w:rPr>
              <w:t>REGON:</w:t>
            </w:r>
            <w:r w:rsidR="00AD105B" w:rsidRPr="000254AD">
              <w:t xml:space="preserve"> </w:t>
            </w:r>
            <w:r w:rsidR="00C22E3E" w:rsidRPr="000254AD">
              <w:rPr>
                <w:lang w:val="sk-SK"/>
              </w:rPr>
              <w:t>072182500</w:t>
            </w:r>
          </w:p>
          <w:p w14:paraId="10934125" w14:textId="1CA4005B" w:rsidR="00C22E3E" w:rsidRPr="000254AD" w:rsidRDefault="00C22E3E" w:rsidP="00135FF0">
            <w:pPr>
              <w:pStyle w:val="Text"/>
              <w:tabs>
                <w:tab w:val="clear" w:pos="1635"/>
                <w:tab w:val="left" w:pos="2165"/>
              </w:tabs>
            </w:pPr>
            <w:r w:rsidRPr="000254AD">
              <w:rPr>
                <w:bCs/>
              </w:rPr>
              <w:t xml:space="preserve">NIP: </w:t>
            </w:r>
            <w:r w:rsidRPr="000254AD">
              <w:rPr>
                <w:bCs/>
                <w:lang w:val="sk-SK"/>
              </w:rPr>
              <w:t>5482676134</w:t>
            </w:r>
          </w:p>
          <w:p w14:paraId="7063FDFC" w14:textId="50704A65" w:rsidR="000254AD" w:rsidRPr="000254AD" w:rsidRDefault="000254AD" w:rsidP="00135FF0">
            <w:pPr>
              <w:pStyle w:val="Text"/>
              <w:tabs>
                <w:tab w:val="clear" w:pos="1635"/>
                <w:tab w:val="left" w:pos="2165"/>
              </w:tabs>
            </w:pPr>
            <w:r w:rsidRPr="000254AD">
              <w:t>N</w:t>
            </w:r>
            <w:r w:rsidR="00135FF0" w:rsidRPr="000254AD">
              <w:t>azwa i adres banku:</w:t>
            </w:r>
          </w:p>
          <w:p w14:paraId="05D7B5A6" w14:textId="3F606497" w:rsidR="000254AD" w:rsidRPr="000254AD" w:rsidRDefault="00AD105B" w:rsidP="00135FF0">
            <w:pPr>
              <w:pStyle w:val="Text"/>
              <w:tabs>
                <w:tab w:val="clear" w:pos="1635"/>
                <w:tab w:val="left" w:pos="2165"/>
              </w:tabs>
              <w:rPr>
                <w:lang w:val="cs-CZ"/>
              </w:rPr>
            </w:pPr>
            <w:r w:rsidRPr="000254AD">
              <w:t>Bank Spó</w:t>
            </w:r>
            <w:proofErr w:type="spellStart"/>
            <w:r w:rsidRPr="000254AD">
              <w:rPr>
                <w:lang w:val="cs-CZ"/>
              </w:rPr>
              <w:t>ł</w:t>
            </w:r>
            <w:r w:rsidRPr="000254AD">
              <w:rPr>
                <w:lang w:val="cs-CZ"/>
              </w:rPr>
              <w:t>dzielczy</w:t>
            </w:r>
            <w:proofErr w:type="spellEnd"/>
            <w:r w:rsidRPr="000254AD">
              <w:rPr>
                <w:lang w:val="cs-CZ"/>
              </w:rPr>
              <w:t xml:space="preserve"> w </w:t>
            </w:r>
            <w:proofErr w:type="spellStart"/>
            <w:r w:rsidRPr="000254AD">
              <w:rPr>
                <w:lang w:val="cs-CZ"/>
              </w:rPr>
              <w:t>Ustroniu</w:t>
            </w:r>
            <w:proofErr w:type="spellEnd"/>
            <w:r w:rsidRPr="000254AD">
              <w:rPr>
                <w:lang w:val="cs-CZ"/>
              </w:rPr>
              <w:t xml:space="preserve">, </w:t>
            </w:r>
            <w:proofErr w:type="spellStart"/>
            <w:r w:rsidRPr="000254AD">
              <w:rPr>
                <w:lang w:val="cs-CZ"/>
              </w:rPr>
              <w:t>ul.Daszyńskiego</w:t>
            </w:r>
            <w:proofErr w:type="spellEnd"/>
            <w:r w:rsidRPr="000254AD">
              <w:rPr>
                <w:lang w:val="cs-CZ"/>
              </w:rPr>
              <w:t xml:space="preserve"> 10a</w:t>
            </w:r>
            <w:r w:rsidR="000254AD" w:rsidRPr="000254AD">
              <w:rPr>
                <w:lang w:val="cs-CZ"/>
              </w:rPr>
              <w:t xml:space="preserve">, 43 -450 </w:t>
            </w:r>
            <w:proofErr w:type="spellStart"/>
            <w:r w:rsidR="000254AD" w:rsidRPr="000254AD">
              <w:rPr>
                <w:lang w:val="cs-CZ"/>
              </w:rPr>
              <w:t>Ustroń</w:t>
            </w:r>
            <w:proofErr w:type="spellEnd"/>
            <w:r w:rsidR="000254AD" w:rsidRPr="000254AD">
              <w:rPr>
                <w:lang w:val="cs-CZ"/>
              </w:rPr>
              <w:t xml:space="preserve"> </w:t>
            </w:r>
          </w:p>
          <w:p w14:paraId="710CBD9F" w14:textId="6DAF6D1C" w:rsidR="00135FF0" w:rsidRPr="000254AD" w:rsidRDefault="00135FF0" w:rsidP="00135FF0">
            <w:pPr>
              <w:pStyle w:val="Text"/>
              <w:tabs>
                <w:tab w:val="clear" w:pos="1635"/>
                <w:tab w:val="left" w:pos="2165"/>
              </w:tabs>
            </w:pPr>
            <w:r w:rsidRPr="000254AD">
              <w:t>BIC/SWIFT:</w:t>
            </w:r>
            <w:r w:rsidR="000254AD" w:rsidRPr="000254AD">
              <w:t xml:space="preserve"> POLUPLPR</w:t>
            </w:r>
          </w:p>
          <w:p w14:paraId="10D37A45" w14:textId="72BBB7CF" w:rsidR="00135FF0" w:rsidRPr="000254AD" w:rsidRDefault="00135FF0" w:rsidP="00135FF0">
            <w:pPr>
              <w:pStyle w:val="Text"/>
              <w:tabs>
                <w:tab w:val="clear" w:pos="1635"/>
                <w:tab w:val="left" w:pos="2165"/>
              </w:tabs>
            </w:pPr>
            <w:r w:rsidRPr="000254AD">
              <w:lastRenderedPageBreak/>
              <w:t>IBAN:</w:t>
            </w:r>
            <w:r w:rsidR="000254AD" w:rsidRPr="000254AD">
              <w:t xml:space="preserve"> PL50 81291014 2002 0000 0172 0070</w:t>
            </w:r>
          </w:p>
          <w:p w14:paraId="6F748DA4" w14:textId="538B7D9E" w:rsidR="00135FF0" w:rsidRPr="000254AD" w:rsidRDefault="00135FF0" w:rsidP="00135FF0">
            <w:pPr>
              <w:pStyle w:val="Text"/>
              <w:spacing w:before="480"/>
            </w:pPr>
            <w:r w:rsidRPr="000254AD">
              <w:rPr>
                <w:bCs/>
                <w:i/>
                <w:iCs/>
                <w:sz w:val="20"/>
                <w:szCs w:val="20"/>
              </w:rPr>
              <w:t>* powielić w przypadku większej ilości partnerów małego projektu</w:t>
            </w:r>
          </w:p>
        </w:tc>
        <w:tc>
          <w:tcPr>
            <w:tcW w:w="4961" w:type="dxa"/>
            <w:tcBorders>
              <w:top w:val="nil"/>
              <w:bottom w:val="single" w:sz="4" w:space="0" w:color="548DD4" w:themeColor="text2" w:themeTint="99"/>
            </w:tcBorders>
            <w:shd w:val="clear" w:color="auto" w:fill="auto"/>
          </w:tcPr>
          <w:p w14:paraId="779FCDA6" w14:textId="3A39CE4C" w:rsidR="00135FF0" w:rsidRPr="000254AD" w:rsidRDefault="00135FF0" w:rsidP="00135FF0">
            <w:pPr>
              <w:pStyle w:val="Text"/>
              <w:spacing w:after="360"/>
              <w:rPr>
                <w:rStyle w:val="PL"/>
                <w:b/>
                <w:bCs/>
                <w:sz w:val="22"/>
                <w:szCs w:val="22"/>
              </w:rPr>
            </w:pPr>
            <w:r w:rsidRPr="000254AD">
              <w:rPr>
                <w:rStyle w:val="PL"/>
                <w:b/>
                <w:bCs/>
                <w:sz w:val="22"/>
                <w:szCs w:val="22"/>
              </w:rPr>
              <w:lastRenderedPageBreak/>
              <w:t>PRIJÍMATEĽ MALÉHO PROJEKTU</w:t>
            </w:r>
          </w:p>
          <w:p w14:paraId="486B7F66" w14:textId="77777777" w:rsidR="00306B7A" w:rsidRPr="000254AD" w:rsidRDefault="00306B7A" w:rsidP="00DA1D65">
            <w:pPr>
              <w:pStyle w:val="Zmluvatext"/>
              <w:rPr>
                <w:b/>
                <w:bCs/>
                <w:sz w:val="22"/>
                <w:szCs w:val="22"/>
                <w:lang w:val="sk-SK"/>
              </w:rPr>
            </w:pPr>
            <w:r w:rsidRPr="000254AD">
              <w:rPr>
                <w:b/>
                <w:bCs/>
                <w:sz w:val="22"/>
                <w:szCs w:val="22"/>
                <w:lang w:val="sk-SK"/>
              </w:rPr>
              <w:t>Obec Makov</w:t>
            </w:r>
          </w:p>
          <w:p w14:paraId="297B12F0" w14:textId="732AB4EB" w:rsidR="00DA1D65" w:rsidRPr="000254AD" w:rsidRDefault="00135FF0" w:rsidP="00DA1D65">
            <w:pPr>
              <w:pStyle w:val="Zmluvatext"/>
              <w:rPr>
                <w:sz w:val="22"/>
                <w:szCs w:val="22"/>
              </w:rPr>
            </w:pPr>
            <w:r w:rsidRPr="000254AD">
              <w:rPr>
                <w:sz w:val="22"/>
                <w:szCs w:val="22"/>
              </w:rPr>
              <w:t>Úplná adresa Prijímateľa malého projektu</w:t>
            </w:r>
            <w:r w:rsidRPr="000254AD">
              <w:rPr>
                <w:sz w:val="22"/>
                <w:szCs w:val="22"/>
              </w:rPr>
              <w:tab/>
            </w:r>
          </w:p>
          <w:p w14:paraId="16451285" w14:textId="55A36DF1" w:rsidR="00DA1D65" w:rsidRPr="000254AD" w:rsidRDefault="00306B7A" w:rsidP="00DA1D65">
            <w:pPr>
              <w:pStyle w:val="Zmluvatext"/>
              <w:rPr>
                <w:sz w:val="22"/>
                <w:szCs w:val="22"/>
              </w:rPr>
            </w:pPr>
            <w:r w:rsidRPr="000254AD">
              <w:rPr>
                <w:sz w:val="22"/>
                <w:szCs w:val="22"/>
              </w:rPr>
              <w:t>Makov č. 60, 023 56 Makov</w:t>
            </w:r>
          </w:p>
          <w:p w14:paraId="06B7E1E3" w14:textId="466230CE" w:rsidR="00AE45D5" w:rsidRPr="000254AD" w:rsidRDefault="00DA1D65" w:rsidP="00AE45D5">
            <w:pPr>
              <w:pStyle w:val="Zmluvatext"/>
              <w:rPr>
                <w:sz w:val="22"/>
                <w:szCs w:val="22"/>
              </w:rPr>
            </w:pPr>
            <w:r w:rsidRPr="000254AD">
              <w:rPr>
                <w:sz w:val="22"/>
                <w:szCs w:val="22"/>
              </w:rPr>
              <w:t xml:space="preserve">IČO: </w:t>
            </w:r>
            <w:r w:rsidR="00AE45D5" w:rsidRPr="000254AD">
              <w:rPr>
                <w:sz w:val="22"/>
                <w:szCs w:val="22"/>
                <w:lang w:val="sk-SK"/>
              </w:rPr>
              <w:t>00314129</w:t>
            </w:r>
          </w:p>
          <w:p w14:paraId="6EE87982" w14:textId="51B275E8" w:rsidR="00135FF0" w:rsidRPr="000254AD" w:rsidRDefault="00DA1D65" w:rsidP="00DA1D65">
            <w:pPr>
              <w:pStyle w:val="Zmluvatext"/>
              <w:rPr>
                <w:sz w:val="22"/>
                <w:szCs w:val="22"/>
              </w:rPr>
            </w:pPr>
            <w:r w:rsidRPr="000254AD">
              <w:rPr>
                <w:sz w:val="22"/>
                <w:szCs w:val="22"/>
              </w:rPr>
              <w:t xml:space="preserve">DIČ: </w:t>
            </w:r>
            <w:r w:rsidR="00AE45D5" w:rsidRPr="000254AD">
              <w:rPr>
                <w:sz w:val="22"/>
                <w:szCs w:val="22"/>
                <w:lang w:val="sk-SK"/>
              </w:rPr>
              <w:t xml:space="preserve">2020553128 </w:t>
            </w:r>
          </w:p>
          <w:p w14:paraId="3D9014E3" w14:textId="77777777" w:rsidR="00DA1D65" w:rsidRPr="000254AD" w:rsidRDefault="00135FF0" w:rsidP="00DA1D65">
            <w:pPr>
              <w:pStyle w:val="Zmluvatext"/>
              <w:rPr>
                <w:sz w:val="22"/>
                <w:szCs w:val="22"/>
              </w:rPr>
            </w:pPr>
            <w:r w:rsidRPr="000254AD">
              <w:rPr>
                <w:sz w:val="22"/>
                <w:szCs w:val="22"/>
              </w:rPr>
              <w:t>Názov a adresa banky:</w:t>
            </w:r>
          </w:p>
          <w:p w14:paraId="236F1A99" w14:textId="77777777" w:rsidR="009823BC" w:rsidRPr="000254AD" w:rsidRDefault="009823BC" w:rsidP="00DA1D65">
            <w:pPr>
              <w:pStyle w:val="Zmluvatext"/>
              <w:rPr>
                <w:sz w:val="22"/>
                <w:szCs w:val="22"/>
              </w:rPr>
            </w:pPr>
            <w:r w:rsidRPr="000254AD">
              <w:rPr>
                <w:sz w:val="22"/>
                <w:szCs w:val="22"/>
              </w:rPr>
              <w:t>Slovenská sporiteľňa, a.s.,</w:t>
            </w:r>
          </w:p>
          <w:p w14:paraId="1A4D1966" w14:textId="785C2929" w:rsidR="00DA1D65" w:rsidRPr="000254AD" w:rsidRDefault="009823BC" w:rsidP="00DA1D65">
            <w:pPr>
              <w:pStyle w:val="Zmluvatext"/>
              <w:rPr>
                <w:sz w:val="22"/>
                <w:szCs w:val="22"/>
              </w:rPr>
            </w:pPr>
            <w:r w:rsidRPr="000254AD">
              <w:rPr>
                <w:sz w:val="22"/>
                <w:szCs w:val="22"/>
              </w:rPr>
              <w:t>Suché mýto 4, 816 07 Bratislava</w:t>
            </w:r>
          </w:p>
          <w:p w14:paraId="38A0C200" w14:textId="61516901" w:rsidR="00DA1D65" w:rsidRPr="000254AD" w:rsidRDefault="00DA1D65" w:rsidP="00DA1D65">
            <w:pPr>
              <w:pStyle w:val="Zmluvatext"/>
              <w:rPr>
                <w:sz w:val="22"/>
                <w:szCs w:val="22"/>
              </w:rPr>
            </w:pPr>
            <w:r w:rsidRPr="000254AD">
              <w:rPr>
                <w:sz w:val="22"/>
                <w:szCs w:val="22"/>
              </w:rPr>
              <w:t xml:space="preserve">BIC/SWIFT: </w:t>
            </w:r>
            <w:r w:rsidR="009823BC" w:rsidRPr="000254AD">
              <w:rPr>
                <w:sz w:val="22"/>
                <w:szCs w:val="22"/>
              </w:rPr>
              <w:t>GIBASKBX</w:t>
            </w:r>
          </w:p>
          <w:p w14:paraId="0E05BDE5" w14:textId="2DF5B2A9" w:rsidR="00DA1D65" w:rsidRPr="000254AD" w:rsidRDefault="00DA1D65" w:rsidP="00DA1D65">
            <w:pPr>
              <w:pStyle w:val="Zmluvatext"/>
              <w:rPr>
                <w:sz w:val="22"/>
                <w:szCs w:val="22"/>
              </w:rPr>
            </w:pPr>
            <w:r w:rsidRPr="000254AD">
              <w:rPr>
                <w:sz w:val="22"/>
                <w:szCs w:val="22"/>
              </w:rPr>
              <w:t xml:space="preserve">IBAN: </w:t>
            </w:r>
            <w:r w:rsidR="00B4397E" w:rsidRPr="000254AD">
              <w:rPr>
                <w:sz w:val="22"/>
                <w:szCs w:val="22"/>
              </w:rPr>
              <w:t>SK27 0900 0000 0003 1185 5487</w:t>
            </w:r>
          </w:p>
          <w:p w14:paraId="14400CE7" w14:textId="77777777" w:rsidR="00135FF0" w:rsidRPr="000254AD" w:rsidRDefault="00135FF0" w:rsidP="00135FF0">
            <w:pPr>
              <w:pStyle w:val="Text"/>
              <w:spacing w:before="720" w:after="360"/>
              <w:rPr>
                <w:rStyle w:val="PL"/>
                <w:b/>
                <w:bCs/>
                <w:sz w:val="22"/>
                <w:szCs w:val="22"/>
              </w:rPr>
            </w:pPr>
            <w:r w:rsidRPr="000254AD">
              <w:rPr>
                <w:rStyle w:val="PL"/>
                <w:b/>
                <w:bCs/>
                <w:sz w:val="22"/>
                <w:szCs w:val="22"/>
              </w:rPr>
              <w:t>PARTNER MALÉHO PROJEKTU</w:t>
            </w:r>
          </w:p>
          <w:p w14:paraId="4EE4B1A2" w14:textId="5905116D" w:rsidR="00606647" w:rsidRPr="000254AD" w:rsidRDefault="00606647" w:rsidP="00135FF0">
            <w:pPr>
              <w:pStyle w:val="Text"/>
              <w:tabs>
                <w:tab w:val="clear" w:pos="1635"/>
                <w:tab w:val="left" w:pos="314"/>
              </w:tabs>
              <w:rPr>
                <w:b/>
                <w:bCs/>
                <w:lang w:val="sk-SK"/>
              </w:rPr>
            </w:pPr>
            <w:proofErr w:type="spellStart"/>
            <w:r w:rsidRPr="000254AD">
              <w:rPr>
                <w:b/>
                <w:bCs/>
                <w:lang w:val="sk-SK"/>
              </w:rPr>
              <w:t>Gmina</w:t>
            </w:r>
            <w:proofErr w:type="spellEnd"/>
            <w:r w:rsidRPr="000254AD">
              <w:rPr>
                <w:b/>
                <w:bCs/>
                <w:lang w:val="sk-SK"/>
              </w:rPr>
              <w:t xml:space="preserve"> </w:t>
            </w:r>
            <w:proofErr w:type="spellStart"/>
            <w:r w:rsidRPr="000254AD">
              <w:rPr>
                <w:b/>
                <w:bCs/>
                <w:lang w:val="sk-SK"/>
              </w:rPr>
              <w:t>Istebna</w:t>
            </w:r>
            <w:proofErr w:type="spellEnd"/>
          </w:p>
          <w:p w14:paraId="2751EC84" w14:textId="5AA5F9E5" w:rsidR="00135FF0" w:rsidRPr="000254AD" w:rsidRDefault="00135FF0" w:rsidP="00135FF0">
            <w:pPr>
              <w:pStyle w:val="Text"/>
              <w:tabs>
                <w:tab w:val="clear" w:pos="1635"/>
                <w:tab w:val="left" w:pos="314"/>
              </w:tabs>
            </w:pPr>
            <w:r w:rsidRPr="000254AD">
              <w:rPr>
                <w:bCs/>
              </w:rPr>
              <w:t>Úplná adresa Partnera malého projektu</w:t>
            </w:r>
            <w:r w:rsidR="00C22E3E" w:rsidRPr="000254AD">
              <w:rPr>
                <w:bCs/>
              </w:rPr>
              <w:t xml:space="preserve"> </w:t>
            </w:r>
            <w:proofErr w:type="spellStart"/>
            <w:r w:rsidR="00C22E3E" w:rsidRPr="000254AD">
              <w:rPr>
                <w:lang w:val="sk-SK"/>
              </w:rPr>
              <w:t>Istebna</w:t>
            </w:r>
            <w:proofErr w:type="spellEnd"/>
            <w:r w:rsidR="00C22E3E" w:rsidRPr="000254AD">
              <w:rPr>
                <w:lang w:val="sk-SK"/>
              </w:rPr>
              <w:t xml:space="preserve"> 1000, </w:t>
            </w:r>
            <w:proofErr w:type="spellStart"/>
            <w:r w:rsidR="00C22E3E" w:rsidRPr="000254AD">
              <w:rPr>
                <w:lang w:val="sk-SK"/>
              </w:rPr>
              <w:t>Istebna</w:t>
            </w:r>
            <w:proofErr w:type="spellEnd"/>
            <w:r w:rsidR="00C22E3E" w:rsidRPr="000254AD">
              <w:rPr>
                <w:lang w:val="sk-SK"/>
              </w:rPr>
              <w:t xml:space="preserve"> 43-470</w:t>
            </w:r>
          </w:p>
          <w:p w14:paraId="0CEB5268" w14:textId="322DA95B" w:rsidR="00135FF0" w:rsidRPr="000254AD" w:rsidRDefault="00135FF0" w:rsidP="00320DDD">
            <w:pPr>
              <w:pStyle w:val="Text"/>
              <w:tabs>
                <w:tab w:val="clear" w:pos="1635"/>
                <w:tab w:val="left" w:pos="2299"/>
              </w:tabs>
              <w:rPr>
                <w:lang w:val="sk-SK"/>
              </w:rPr>
            </w:pPr>
            <w:r w:rsidRPr="000254AD">
              <w:rPr>
                <w:bCs/>
                <w:lang w:val="es-ES_tradnl"/>
              </w:rPr>
              <w:t>IČO:</w:t>
            </w:r>
            <w:r w:rsidR="00AD105B" w:rsidRPr="000254AD">
              <w:rPr>
                <w:lang w:val="es-ES_tradnl"/>
              </w:rPr>
              <w:t xml:space="preserve"> </w:t>
            </w:r>
            <w:r w:rsidR="00C22E3E" w:rsidRPr="000254AD">
              <w:rPr>
                <w:lang w:val="sk-SK"/>
              </w:rPr>
              <w:t>072182500</w:t>
            </w:r>
          </w:p>
          <w:p w14:paraId="0EC9D828" w14:textId="19C5FD2C" w:rsidR="00C22E3E" w:rsidRPr="000254AD" w:rsidRDefault="00C22E3E" w:rsidP="00320DDD">
            <w:pPr>
              <w:pStyle w:val="Text"/>
              <w:tabs>
                <w:tab w:val="clear" w:pos="1635"/>
                <w:tab w:val="left" w:pos="2299"/>
              </w:tabs>
              <w:rPr>
                <w:lang w:val="es-ES_tradnl"/>
              </w:rPr>
            </w:pPr>
            <w:r w:rsidRPr="000254AD">
              <w:rPr>
                <w:lang w:val="sk-SK"/>
              </w:rPr>
              <w:t>DIČ: 5482676134</w:t>
            </w:r>
          </w:p>
          <w:p w14:paraId="3392A9B1" w14:textId="77777777" w:rsidR="000254AD" w:rsidRPr="000254AD" w:rsidRDefault="00135FF0" w:rsidP="000254AD">
            <w:pPr>
              <w:pStyle w:val="Text"/>
              <w:tabs>
                <w:tab w:val="clear" w:pos="1635"/>
                <w:tab w:val="left" w:pos="2165"/>
              </w:tabs>
              <w:rPr>
                <w:lang w:val="sk-SK"/>
              </w:rPr>
            </w:pPr>
            <w:r w:rsidRPr="000254AD">
              <w:rPr>
                <w:lang w:val="sk-SK"/>
              </w:rPr>
              <w:t>Názov a adresa banky:</w:t>
            </w:r>
          </w:p>
          <w:p w14:paraId="0809EAEA" w14:textId="1C84B0B0" w:rsidR="000254AD" w:rsidRPr="000254AD" w:rsidRDefault="000254AD" w:rsidP="000254AD">
            <w:pPr>
              <w:pStyle w:val="Text"/>
              <w:tabs>
                <w:tab w:val="clear" w:pos="1635"/>
                <w:tab w:val="left" w:pos="2165"/>
              </w:tabs>
            </w:pPr>
            <w:r w:rsidRPr="000254AD">
              <w:t>Bank Spó</w:t>
            </w:r>
            <w:proofErr w:type="spellStart"/>
            <w:r w:rsidRPr="000254AD">
              <w:rPr>
                <w:lang w:val="cs-CZ"/>
              </w:rPr>
              <w:t>łdzielczy</w:t>
            </w:r>
            <w:proofErr w:type="spellEnd"/>
            <w:r w:rsidRPr="000254AD">
              <w:rPr>
                <w:lang w:val="cs-CZ"/>
              </w:rPr>
              <w:t xml:space="preserve"> w </w:t>
            </w:r>
            <w:proofErr w:type="spellStart"/>
            <w:r w:rsidRPr="000254AD">
              <w:rPr>
                <w:lang w:val="cs-CZ"/>
              </w:rPr>
              <w:t>Ustroniu</w:t>
            </w:r>
            <w:proofErr w:type="spellEnd"/>
            <w:r w:rsidRPr="000254AD">
              <w:rPr>
                <w:lang w:val="cs-CZ"/>
              </w:rPr>
              <w:t xml:space="preserve">, </w:t>
            </w:r>
            <w:proofErr w:type="spellStart"/>
            <w:r w:rsidRPr="000254AD">
              <w:rPr>
                <w:lang w:val="cs-CZ"/>
              </w:rPr>
              <w:t>ul.Daszyńskiego</w:t>
            </w:r>
            <w:proofErr w:type="spellEnd"/>
            <w:r w:rsidRPr="000254AD">
              <w:rPr>
                <w:lang w:val="cs-CZ"/>
              </w:rPr>
              <w:t xml:space="preserve"> 10a, 43 -450 </w:t>
            </w:r>
            <w:proofErr w:type="spellStart"/>
            <w:r w:rsidRPr="000254AD">
              <w:rPr>
                <w:lang w:val="cs-CZ"/>
              </w:rPr>
              <w:t>Ustroń</w:t>
            </w:r>
            <w:proofErr w:type="spellEnd"/>
            <w:r w:rsidRPr="000254AD">
              <w:rPr>
                <w:lang w:val="cs-CZ"/>
              </w:rPr>
              <w:t xml:space="preserve"> </w:t>
            </w:r>
          </w:p>
          <w:p w14:paraId="1A0694DF" w14:textId="77777777" w:rsidR="000254AD" w:rsidRPr="000254AD" w:rsidRDefault="00135FF0" w:rsidP="000254AD">
            <w:pPr>
              <w:pStyle w:val="Text"/>
              <w:tabs>
                <w:tab w:val="clear" w:pos="1635"/>
                <w:tab w:val="left" w:pos="2165"/>
              </w:tabs>
            </w:pPr>
            <w:r w:rsidRPr="000254AD">
              <w:rPr>
                <w:lang w:val="sk-SK"/>
              </w:rPr>
              <w:t>BIC/SWIFT:</w:t>
            </w:r>
            <w:r w:rsidR="000254AD" w:rsidRPr="000254AD">
              <w:rPr>
                <w:lang w:val="sk-SK"/>
              </w:rPr>
              <w:t xml:space="preserve"> </w:t>
            </w:r>
            <w:r w:rsidR="000254AD" w:rsidRPr="000254AD">
              <w:t>POLUPLPR</w:t>
            </w:r>
          </w:p>
          <w:p w14:paraId="36B7A834" w14:textId="77777777" w:rsidR="000254AD" w:rsidRPr="000254AD" w:rsidRDefault="000254AD" w:rsidP="000254AD">
            <w:pPr>
              <w:pStyle w:val="Text"/>
              <w:tabs>
                <w:tab w:val="clear" w:pos="1635"/>
                <w:tab w:val="left" w:pos="2165"/>
              </w:tabs>
            </w:pPr>
            <w:r w:rsidRPr="000254AD">
              <w:lastRenderedPageBreak/>
              <w:t>IBAN: PL50 81291014 2002 0000 0172 0070</w:t>
            </w:r>
          </w:p>
          <w:p w14:paraId="588F6139" w14:textId="7A652428" w:rsidR="003A79D3" w:rsidRPr="000254AD" w:rsidRDefault="00135FF0" w:rsidP="00320DDD">
            <w:pPr>
              <w:pStyle w:val="Text"/>
              <w:spacing w:before="360"/>
              <w:rPr>
                <w:lang w:val="sk-SK"/>
              </w:rPr>
            </w:pPr>
            <w:r w:rsidRPr="000254AD">
              <w:rPr>
                <w:bCs/>
                <w:i/>
                <w:iCs/>
                <w:sz w:val="20"/>
                <w:szCs w:val="20"/>
                <w:lang w:val="sk-SK"/>
              </w:rPr>
              <w:t>* zduplikujte v prípade väčšieho počtu partnerov malého projektu</w:t>
            </w:r>
          </w:p>
        </w:tc>
      </w:tr>
    </w:tbl>
    <w:p w14:paraId="0D239982" w14:textId="77777777" w:rsidR="003A79D3" w:rsidRPr="009975FF" w:rsidRDefault="003A79D3" w:rsidP="00674330">
      <w:pPr>
        <w:pStyle w:val="Text"/>
        <w:rPr>
          <w:lang w:val="sk-SK"/>
        </w:rPr>
      </w:pPr>
    </w:p>
    <w:p w14:paraId="02E5DBC4" w14:textId="77777777" w:rsidR="009823BC" w:rsidRPr="009975FF" w:rsidRDefault="009823BC">
      <w:pPr>
        <w:pStyle w:val="Text"/>
        <w:rPr>
          <w:lang w:val="sk-SK"/>
        </w:rPr>
      </w:pPr>
    </w:p>
    <w:sectPr w:rsidR="009823BC" w:rsidRPr="009975FF" w:rsidSect="00B00E9A">
      <w:footerReference w:type="default" r:id="rId11"/>
      <w:headerReference w:type="first" r:id="rId12"/>
      <w:pgSz w:w="11906" w:h="16838" w:code="9"/>
      <w:pgMar w:top="993" w:right="1274" w:bottom="709" w:left="851" w:header="284" w:footer="709" w:gutter="567"/>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91259A" w14:textId="77777777" w:rsidR="001668F6" w:rsidRDefault="001668F6" w:rsidP="007C5290">
      <w:pPr>
        <w:spacing w:after="0" w:line="240" w:lineRule="auto"/>
      </w:pPr>
      <w:r>
        <w:separator/>
      </w:r>
    </w:p>
    <w:p w14:paraId="725C28AF" w14:textId="77777777" w:rsidR="001668F6" w:rsidRDefault="001668F6"/>
    <w:p w14:paraId="5491B410" w14:textId="77777777" w:rsidR="001668F6" w:rsidRDefault="001668F6"/>
    <w:p w14:paraId="74B5B8A1" w14:textId="77777777" w:rsidR="001668F6" w:rsidRDefault="001668F6" w:rsidP="009B6E08"/>
  </w:endnote>
  <w:endnote w:type="continuationSeparator" w:id="0">
    <w:p w14:paraId="0BE12789" w14:textId="77777777" w:rsidR="001668F6" w:rsidRDefault="001668F6" w:rsidP="007C5290">
      <w:pPr>
        <w:spacing w:after="0" w:line="240" w:lineRule="auto"/>
      </w:pPr>
      <w:r>
        <w:continuationSeparator/>
      </w:r>
    </w:p>
    <w:p w14:paraId="57B65E74" w14:textId="77777777" w:rsidR="001668F6" w:rsidRDefault="001668F6"/>
    <w:p w14:paraId="0A525E03" w14:textId="77777777" w:rsidR="001668F6" w:rsidRDefault="001668F6"/>
    <w:p w14:paraId="14ED52B6" w14:textId="77777777" w:rsidR="001668F6" w:rsidRDefault="001668F6" w:rsidP="009B6E0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Open Sans">
    <w:altName w:val="Segoe UI"/>
    <w:charset w:val="00"/>
    <w:family w:val="swiss"/>
    <w:pitch w:val="variable"/>
    <w:sig w:usb0="E00002EF" w:usb1="4000205B" w:usb2="00000028"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Trebuchet MS">
    <w:panose1 w:val="020B0603020202020204"/>
    <w:charset w:val="EE"/>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98995639"/>
      <w:docPartObj>
        <w:docPartGallery w:val="Page Numbers (Bottom of Page)"/>
        <w:docPartUnique/>
      </w:docPartObj>
    </w:sdtPr>
    <w:sdtEndPr/>
    <w:sdtContent>
      <w:p w14:paraId="0D9E7C2A" w14:textId="34A3EAF2" w:rsidR="00447B0B" w:rsidRDefault="00E83548" w:rsidP="00984503">
        <w:pPr>
          <w:pStyle w:val="Pta"/>
          <w:jc w:val="right"/>
        </w:pPr>
        <w:r>
          <w:fldChar w:fldCharType="begin"/>
        </w:r>
        <w:r>
          <w:instrText>PAGE   \* MERGEFORMAT</w:instrText>
        </w:r>
        <w:r>
          <w:fldChar w:fldCharType="separate"/>
        </w:r>
        <w:r w:rsidR="00A952E6">
          <w:rPr>
            <w:noProof/>
          </w:rPr>
          <w:t>23</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4D4977" w14:textId="77777777" w:rsidR="001668F6" w:rsidRDefault="001668F6" w:rsidP="007C5290">
      <w:pPr>
        <w:spacing w:after="0" w:line="240" w:lineRule="auto"/>
      </w:pPr>
      <w:r>
        <w:separator/>
      </w:r>
    </w:p>
    <w:p w14:paraId="550839C3" w14:textId="77777777" w:rsidR="001668F6" w:rsidRDefault="001668F6"/>
    <w:p w14:paraId="379CDE62" w14:textId="77777777" w:rsidR="001668F6" w:rsidRDefault="001668F6"/>
    <w:p w14:paraId="180C28B3" w14:textId="77777777" w:rsidR="001668F6" w:rsidRDefault="001668F6" w:rsidP="009B6E08"/>
  </w:footnote>
  <w:footnote w:type="continuationSeparator" w:id="0">
    <w:p w14:paraId="0BF9FF71" w14:textId="77777777" w:rsidR="001668F6" w:rsidRDefault="001668F6" w:rsidP="007C5290">
      <w:pPr>
        <w:spacing w:after="0" w:line="240" w:lineRule="auto"/>
      </w:pPr>
      <w:r>
        <w:continuationSeparator/>
      </w:r>
    </w:p>
    <w:p w14:paraId="10C93E90" w14:textId="77777777" w:rsidR="001668F6" w:rsidRDefault="001668F6"/>
    <w:p w14:paraId="1371C9BF" w14:textId="77777777" w:rsidR="001668F6" w:rsidRDefault="001668F6"/>
    <w:p w14:paraId="0F55570B" w14:textId="77777777" w:rsidR="001668F6" w:rsidRDefault="001668F6" w:rsidP="009B6E0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567C47" w14:textId="1591D55B" w:rsidR="00E83548" w:rsidRDefault="00370A07" w:rsidP="000E3125">
    <w:pPr>
      <w:pStyle w:val="Hlavika"/>
      <w:tabs>
        <w:tab w:val="clear" w:pos="4536"/>
        <w:tab w:val="clear" w:pos="9072"/>
        <w:tab w:val="left" w:pos="3030"/>
      </w:tabs>
    </w:pPr>
    <w:r>
      <w:rPr>
        <w:noProof/>
      </w:rPr>
      <w:drawing>
        <wp:inline distT="0" distB="0" distL="0" distR="0" wp14:anchorId="6B208E14" wp14:editId="5220C6CD">
          <wp:extent cx="2345407" cy="707390"/>
          <wp:effectExtent l="0" t="0" r="0" b="0"/>
          <wp:docPr id="712609663" name="Obraz 1" descr="Inttereg Polska - Slovensko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7632327" name="Obraz 1" descr="Inttereg Polska - Slovensko "/>
                  <pic:cNvPicPr/>
                </pic:nvPicPr>
                <pic:blipFill>
                  <a:blip r:embed="rId1"/>
                  <a:stretch>
                    <a:fillRect/>
                  </a:stretch>
                </pic:blipFill>
                <pic:spPr>
                  <a:xfrm>
                    <a:off x="0" y="0"/>
                    <a:ext cx="2366130" cy="71364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289C54DC"/>
    <w:name w:val="WWNum15"/>
    <w:lvl w:ilvl="0">
      <w:start w:val="1"/>
      <w:numFmt w:val="decimal"/>
      <w:lvlText w:val="%1."/>
      <w:lvlJc w:val="left"/>
      <w:pPr>
        <w:tabs>
          <w:tab w:val="num" w:pos="357"/>
        </w:tabs>
        <w:ind w:left="357" w:hanging="360"/>
      </w:pPr>
      <w:rPr>
        <w:rFonts w:cs="Times New Roman"/>
      </w:rPr>
    </w:lvl>
    <w:lvl w:ilvl="1">
      <w:start w:val="1"/>
      <w:numFmt w:val="decimal"/>
      <w:lvlText w:val="%2."/>
      <w:lvlJc w:val="left"/>
      <w:pPr>
        <w:tabs>
          <w:tab w:val="num" w:pos="1077"/>
        </w:tabs>
        <w:ind w:left="1077" w:hanging="360"/>
      </w:pPr>
      <w:rPr>
        <w:rFonts w:cs="Times New Roman"/>
        <w:b w:val="0"/>
      </w:rPr>
    </w:lvl>
    <w:lvl w:ilvl="2">
      <w:start w:val="1"/>
      <w:numFmt w:val="bullet"/>
      <w:lvlText w:val=""/>
      <w:lvlJc w:val="left"/>
      <w:pPr>
        <w:tabs>
          <w:tab w:val="num" w:pos="1797"/>
        </w:tabs>
        <w:ind w:left="1797" w:hanging="360"/>
      </w:pPr>
      <w:rPr>
        <w:rFonts w:ascii="Wingdings" w:hAnsi="Wingdings"/>
      </w:rPr>
    </w:lvl>
    <w:lvl w:ilvl="3">
      <w:start w:val="1"/>
      <w:numFmt w:val="bullet"/>
      <w:lvlText w:val=""/>
      <w:lvlJc w:val="left"/>
      <w:pPr>
        <w:tabs>
          <w:tab w:val="num" w:pos="2517"/>
        </w:tabs>
        <w:ind w:left="2517" w:hanging="360"/>
      </w:pPr>
      <w:rPr>
        <w:rFonts w:ascii="Symbol" w:hAnsi="Symbol"/>
      </w:rPr>
    </w:lvl>
    <w:lvl w:ilvl="4">
      <w:start w:val="1"/>
      <w:numFmt w:val="bullet"/>
      <w:lvlText w:val="o"/>
      <w:lvlJc w:val="left"/>
      <w:pPr>
        <w:tabs>
          <w:tab w:val="num" w:pos="3237"/>
        </w:tabs>
        <w:ind w:left="3237" w:hanging="360"/>
      </w:pPr>
      <w:rPr>
        <w:rFonts w:ascii="Courier New" w:hAnsi="Courier New"/>
      </w:rPr>
    </w:lvl>
    <w:lvl w:ilvl="5">
      <w:start w:val="1"/>
      <w:numFmt w:val="bullet"/>
      <w:lvlText w:val=""/>
      <w:lvlJc w:val="left"/>
      <w:pPr>
        <w:tabs>
          <w:tab w:val="num" w:pos="3957"/>
        </w:tabs>
        <w:ind w:left="3957" w:hanging="360"/>
      </w:pPr>
      <w:rPr>
        <w:rFonts w:ascii="Wingdings" w:hAnsi="Wingdings"/>
      </w:rPr>
    </w:lvl>
    <w:lvl w:ilvl="6">
      <w:start w:val="1"/>
      <w:numFmt w:val="bullet"/>
      <w:lvlText w:val=""/>
      <w:lvlJc w:val="left"/>
      <w:pPr>
        <w:tabs>
          <w:tab w:val="num" w:pos="4677"/>
        </w:tabs>
        <w:ind w:left="4677" w:hanging="360"/>
      </w:pPr>
      <w:rPr>
        <w:rFonts w:ascii="Symbol" w:hAnsi="Symbol"/>
      </w:rPr>
    </w:lvl>
    <w:lvl w:ilvl="7">
      <w:start w:val="1"/>
      <w:numFmt w:val="bullet"/>
      <w:lvlText w:val="o"/>
      <w:lvlJc w:val="left"/>
      <w:pPr>
        <w:tabs>
          <w:tab w:val="num" w:pos="5397"/>
        </w:tabs>
        <w:ind w:left="5397" w:hanging="360"/>
      </w:pPr>
      <w:rPr>
        <w:rFonts w:ascii="Courier New" w:hAnsi="Courier New"/>
      </w:rPr>
    </w:lvl>
    <w:lvl w:ilvl="8">
      <w:start w:val="1"/>
      <w:numFmt w:val="bullet"/>
      <w:lvlText w:val=""/>
      <w:lvlJc w:val="left"/>
      <w:pPr>
        <w:tabs>
          <w:tab w:val="num" w:pos="6117"/>
        </w:tabs>
        <w:ind w:left="6117" w:hanging="360"/>
      </w:pPr>
      <w:rPr>
        <w:rFonts w:ascii="Wingdings" w:hAnsi="Wingdings"/>
      </w:rPr>
    </w:lvl>
  </w:abstractNum>
  <w:abstractNum w:abstractNumId="1" w15:restartNumberingAfterBreak="0">
    <w:nsid w:val="00000003"/>
    <w:multiLevelType w:val="multilevel"/>
    <w:tmpl w:val="99E0BD2C"/>
    <w:name w:val="WWNum16"/>
    <w:lvl w:ilvl="0">
      <w:start w:val="1"/>
      <w:numFmt w:val="decimal"/>
      <w:lvlText w:val="%1."/>
      <w:lvlJc w:val="left"/>
      <w:pPr>
        <w:tabs>
          <w:tab w:val="num" w:pos="0"/>
        </w:tabs>
        <w:ind w:left="360" w:hanging="360"/>
      </w:pPr>
      <w:rPr>
        <w:b w:val="0"/>
        <w:bCs w:val="0"/>
      </w:rPr>
    </w:lvl>
    <w:lvl w:ilvl="1">
      <w:start w:val="1"/>
      <w:numFmt w:val="lowerLetter"/>
      <w:lvlText w:val="%2."/>
      <w:lvlJc w:val="left"/>
      <w:pPr>
        <w:tabs>
          <w:tab w:val="num" w:pos="0"/>
        </w:tabs>
        <w:ind w:left="1080" w:hanging="360"/>
      </w:pPr>
      <w:rPr>
        <w:rFonts w:cs="Times New Roman"/>
      </w:rPr>
    </w:lvl>
    <w:lvl w:ilvl="2">
      <w:start w:val="1"/>
      <w:numFmt w:val="lowerRoman"/>
      <w:lvlText w:val="%2.%3."/>
      <w:lvlJc w:val="right"/>
      <w:pPr>
        <w:tabs>
          <w:tab w:val="num" w:pos="0"/>
        </w:tabs>
        <w:ind w:left="1800" w:hanging="180"/>
      </w:pPr>
      <w:rPr>
        <w:rFonts w:cs="Times New Roman"/>
      </w:rPr>
    </w:lvl>
    <w:lvl w:ilvl="3">
      <w:start w:val="1"/>
      <w:numFmt w:val="decimal"/>
      <w:lvlText w:val="%2.%3.%4."/>
      <w:lvlJc w:val="left"/>
      <w:pPr>
        <w:tabs>
          <w:tab w:val="num" w:pos="0"/>
        </w:tabs>
        <w:ind w:left="2520" w:hanging="360"/>
      </w:pPr>
      <w:rPr>
        <w:rFonts w:cs="Times New Roman"/>
      </w:rPr>
    </w:lvl>
    <w:lvl w:ilvl="4">
      <w:start w:val="1"/>
      <w:numFmt w:val="lowerLetter"/>
      <w:lvlText w:val="%2.%3.%4.%5."/>
      <w:lvlJc w:val="left"/>
      <w:pPr>
        <w:tabs>
          <w:tab w:val="num" w:pos="0"/>
        </w:tabs>
        <w:ind w:left="3240" w:hanging="360"/>
      </w:pPr>
      <w:rPr>
        <w:rFonts w:cs="Times New Roman"/>
      </w:rPr>
    </w:lvl>
    <w:lvl w:ilvl="5">
      <w:start w:val="1"/>
      <w:numFmt w:val="lowerRoman"/>
      <w:lvlText w:val="%2.%3.%4.%5.%6."/>
      <w:lvlJc w:val="right"/>
      <w:pPr>
        <w:tabs>
          <w:tab w:val="num" w:pos="0"/>
        </w:tabs>
        <w:ind w:left="3960" w:hanging="180"/>
      </w:pPr>
      <w:rPr>
        <w:rFonts w:cs="Times New Roman"/>
      </w:rPr>
    </w:lvl>
    <w:lvl w:ilvl="6">
      <w:start w:val="1"/>
      <w:numFmt w:val="decimal"/>
      <w:lvlText w:val="%2.%3.%4.%5.%6.%7."/>
      <w:lvlJc w:val="left"/>
      <w:pPr>
        <w:tabs>
          <w:tab w:val="num" w:pos="0"/>
        </w:tabs>
        <w:ind w:left="4680" w:hanging="360"/>
      </w:pPr>
      <w:rPr>
        <w:rFonts w:cs="Times New Roman"/>
      </w:rPr>
    </w:lvl>
    <w:lvl w:ilvl="7">
      <w:start w:val="1"/>
      <w:numFmt w:val="lowerLetter"/>
      <w:lvlText w:val="%2.%3.%4.%5.%6.%7.%8."/>
      <w:lvlJc w:val="left"/>
      <w:pPr>
        <w:tabs>
          <w:tab w:val="num" w:pos="0"/>
        </w:tabs>
        <w:ind w:left="5400" w:hanging="360"/>
      </w:pPr>
      <w:rPr>
        <w:rFonts w:cs="Times New Roman"/>
      </w:rPr>
    </w:lvl>
    <w:lvl w:ilvl="8">
      <w:start w:val="1"/>
      <w:numFmt w:val="lowerRoman"/>
      <w:lvlText w:val="%2.%3.%4.%5.%6.%7.%8.%9."/>
      <w:lvlJc w:val="right"/>
      <w:pPr>
        <w:tabs>
          <w:tab w:val="num" w:pos="0"/>
        </w:tabs>
        <w:ind w:left="6120" w:hanging="180"/>
      </w:pPr>
      <w:rPr>
        <w:rFonts w:cs="Times New Roman"/>
      </w:rPr>
    </w:lvl>
  </w:abstractNum>
  <w:abstractNum w:abstractNumId="2" w15:restartNumberingAfterBreak="0">
    <w:nsid w:val="00000004"/>
    <w:multiLevelType w:val="multilevel"/>
    <w:tmpl w:val="DDA81A46"/>
    <w:name w:val="WWNum17"/>
    <w:lvl w:ilvl="0">
      <w:start w:val="1"/>
      <w:numFmt w:val="decimal"/>
      <w:lvlText w:val="%1."/>
      <w:lvlJc w:val="left"/>
      <w:pPr>
        <w:tabs>
          <w:tab w:val="num" w:pos="0"/>
        </w:tabs>
        <w:ind w:left="360" w:hanging="360"/>
      </w:pPr>
      <w:rPr>
        <w:rFonts w:cs="Times New Roman"/>
        <w:b w:val="0"/>
        <w:bCs w:val="0"/>
      </w:rPr>
    </w:lvl>
    <w:lvl w:ilvl="1">
      <w:start w:val="1"/>
      <w:numFmt w:val="decimal"/>
      <w:lvlText w:val="%2)"/>
      <w:lvlJc w:val="left"/>
      <w:pPr>
        <w:tabs>
          <w:tab w:val="num" w:pos="0"/>
        </w:tabs>
        <w:ind w:left="1080" w:hanging="360"/>
      </w:pPr>
      <w:rPr>
        <w:rFonts w:cs="Times New Roman"/>
      </w:rPr>
    </w:lvl>
    <w:lvl w:ilvl="2">
      <w:start w:val="1"/>
      <w:numFmt w:val="lowerRoman"/>
      <w:lvlText w:val="%2.%3."/>
      <w:lvlJc w:val="right"/>
      <w:pPr>
        <w:tabs>
          <w:tab w:val="num" w:pos="0"/>
        </w:tabs>
        <w:ind w:left="1800" w:hanging="180"/>
      </w:pPr>
      <w:rPr>
        <w:rFonts w:cs="Times New Roman"/>
      </w:rPr>
    </w:lvl>
    <w:lvl w:ilvl="3">
      <w:start w:val="1"/>
      <w:numFmt w:val="decimal"/>
      <w:lvlText w:val="%2.%3.%4."/>
      <w:lvlJc w:val="left"/>
      <w:pPr>
        <w:tabs>
          <w:tab w:val="num" w:pos="0"/>
        </w:tabs>
        <w:ind w:left="2520" w:hanging="360"/>
      </w:pPr>
      <w:rPr>
        <w:rFonts w:cs="Times New Roman"/>
      </w:rPr>
    </w:lvl>
    <w:lvl w:ilvl="4">
      <w:start w:val="1"/>
      <w:numFmt w:val="lowerLetter"/>
      <w:lvlText w:val="%2.%3.%4.%5."/>
      <w:lvlJc w:val="left"/>
      <w:pPr>
        <w:tabs>
          <w:tab w:val="num" w:pos="0"/>
        </w:tabs>
        <w:ind w:left="3240" w:hanging="360"/>
      </w:pPr>
      <w:rPr>
        <w:rFonts w:cs="Times New Roman"/>
      </w:rPr>
    </w:lvl>
    <w:lvl w:ilvl="5">
      <w:start w:val="1"/>
      <w:numFmt w:val="lowerRoman"/>
      <w:lvlText w:val="%2.%3.%4.%5.%6."/>
      <w:lvlJc w:val="right"/>
      <w:pPr>
        <w:tabs>
          <w:tab w:val="num" w:pos="0"/>
        </w:tabs>
        <w:ind w:left="3960" w:hanging="180"/>
      </w:pPr>
      <w:rPr>
        <w:rFonts w:cs="Times New Roman"/>
      </w:rPr>
    </w:lvl>
    <w:lvl w:ilvl="6">
      <w:start w:val="1"/>
      <w:numFmt w:val="decimal"/>
      <w:lvlText w:val="%2.%3.%4.%5.%6.%7."/>
      <w:lvlJc w:val="left"/>
      <w:pPr>
        <w:tabs>
          <w:tab w:val="num" w:pos="0"/>
        </w:tabs>
        <w:ind w:left="4680" w:hanging="360"/>
      </w:pPr>
      <w:rPr>
        <w:rFonts w:cs="Times New Roman"/>
      </w:rPr>
    </w:lvl>
    <w:lvl w:ilvl="7">
      <w:start w:val="1"/>
      <w:numFmt w:val="lowerLetter"/>
      <w:lvlText w:val="%2.%3.%4.%5.%6.%7.%8."/>
      <w:lvlJc w:val="left"/>
      <w:pPr>
        <w:tabs>
          <w:tab w:val="num" w:pos="0"/>
        </w:tabs>
        <w:ind w:left="5400" w:hanging="360"/>
      </w:pPr>
      <w:rPr>
        <w:rFonts w:cs="Times New Roman"/>
      </w:rPr>
    </w:lvl>
    <w:lvl w:ilvl="8">
      <w:start w:val="1"/>
      <w:numFmt w:val="lowerRoman"/>
      <w:lvlText w:val="%2.%3.%4.%5.%6.%7.%8.%9."/>
      <w:lvlJc w:val="right"/>
      <w:pPr>
        <w:tabs>
          <w:tab w:val="num" w:pos="0"/>
        </w:tabs>
        <w:ind w:left="6120" w:hanging="180"/>
      </w:pPr>
      <w:rPr>
        <w:rFonts w:cs="Times New Roman"/>
      </w:rPr>
    </w:lvl>
  </w:abstractNum>
  <w:abstractNum w:abstractNumId="3" w15:restartNumberingAfterBreak="0">
    <w:nsid w:val="00000005"/>
    <w:multiLevelType w:val="multilevel"/>
    <w:tmpl w:val="00000005"/>
    <w:name w:val="WWNum24"/>
    <w:lvl w:ilvl="0">
      <w:start w:val="1"/>
      <w:numFmt w:val="decimal"/>
      <w:lvlText w:val="%1."/>
      <w:lvlJc w:val="left"/>
      <w:pPr>
        <w:tabs>
          <w:tab w:val="num" w:pos="357"/>
        </w:tabs>
        <w:ind w:left="357" w:hanging="360"/>
      </w:pPr>
      <w:rPr>
        <w:rFonts w:cs="Times New Roman"/>
      </w:rPr>
    </w:lvl>
    <w:lvl w:ilvl="1">
      <w:start w:val="1"/>
      <w:numFmt w:val="decimal"/>
      <w:lvlText w:val="%2."/>
      <w:lvlJc w:val="left"/>
      <w:pPr>
        <w:tabs>
          <w:tab w:val="num" w:pos="1077"/>
        </w:tabs>
        <w:ind w:left="1077" w:hanging="360"/>
      </w:pPr>
      <w:rPr>
        <w:rFonts w:cs="Times New Roman"/>
      </w:rPr>
    </w:lvl>
    <w:lvl w:ilvl="2">
      <w:start w:val="1"/>
      <w:numFmt w:val="bullet"/>
      <w:lvlText w:val=""/>
      <w:lvlJc w:val="left"/>
      <w:pPr>
        <w:tabs>
          <w:tab w:val="num" w:pos="1797"/>
        </w:tabs>
        <w:ind w:left="1797" w:hanging="360"/>
      </w:pPr>
      <w:rPr>
        <w:rFonts w:ascii="Wingdings" w:hAnsi="Wingdings"/>
      </w:rPr>
    </w:lvl>
    <w:lvl w:ilvl="3">
      <w:start w:val="1"/>
      <w:numFmt w:val="bullet"/>
      <w:lvlText w:val=""/>
      <w:lvlJc w:val="left"/>
      <w:pPr>
        <w:tabs>
          <w:tab w:val="num" w:pos="2517"/>
        </w:tabs>
        <w:ind w:left="2517" w:hanging="360"/>
      </w:pPr>
      <w:rPr>
        <w:rFonts w:ascii="Symbol" w:hAnsi="Symbol"/>
      </w:rPr>
    </w:lvl>
    <w:lvl w:ilvl="4">
      <w:start w:val="1"/>
      <w:numFmt w:val="bullet"/>
      <w:lvlText w:val="o"/>
      <w:lvlJc w:val="left"/>
      <w:pPr>
        <w:tabs>
          <w:tab w:val="num" w:pos="3237"/>
        </w:tabs>
        <w:ind w:left="3237" w:hanging="360"/>
      </w:pPr>
      <w:rPr>
        <w:rFonts w:ascii="Courier New" w:hAnsi="Courier New"/>
      </w:rPr>
    </w:lvl>
    <w:lvl w:ilvl="5">
      <w:start w:val="1"/>
      <w:numFmt w:val="bullet"/>
      <w:lvlText w:val=""/>
      <w:lvlJc w:val="left"/>
      <w:pPr>
        <w:tabs>
          <w:tab w:val="num" w:pos="3957"/>
        </w:tabs>
        <w:ind w:left="3957" w:hanging="360"/>
      </w:pPr>
      <w:rPr>
        <w:rFonts w:ascii="Wingdings" w:hAnsi="Wingdings"/>
      </w:rPr>
    </w:lvl>
    <w:lvl w:ilvl="6">
      <w:start w:val="1"/>
      <w:numFmt w:val="bullet"/>
      <w:lvlText w:val=""/>
      <w:lvlJc w:val="left"/>
      <w:pPr>
        <w:tabs>
          <w:tab w:val="num" w:pos="4677"/>
        </w:tabs>
        <w:ind w:left="4677" w:hanging="360"/>
      </w:pPr>
      <w:rPr>
        <w:rFonts w:ascii="Symbol" w:hAnsi="Symbol"/>
      </w:rPr>
    </w:lvl>
    <w:lvl w:ilvl="7">
      <w:start w:val="1"/>
      <w:numFmt w:val="bullet"/>
      <w:lvlText w:val="o"/>
      <w:lvlJc w:val="left"/>
      <w:pPr>
        <w:tabs>
          <w:tab w:val="num" w:pos="5397"/>
        </w:tabs>
        <w:ind w:left="5397" w:hanging="360"/>
      </w:pPr>
      <w:rPr>
        <w:rFonts w:ascii="Courier New" w:hAnsi="Courier New"/>
      </w:rPr>
    </w:lvl>
    <w:lvl w:ilvl="8">
      <w:start w:val="1"/>
      <w:numFmt w:val="bullet"/>
      <w:lvlText w:val=""/>
      <w:lvlJc w:val="left"/>
      <w:pPr>
        <w:tabs>
          <w:tab w:val="num" w:pos="6117"/>
        </w:tabs>
        <w:ind w:left="6117" w:hanging="360"/>
      </w:pPr>
      <w:rPr>
        <w:rFonts w:ascii="Wingdings" w:hAnsi="Wingdings"/>
      </w:rPr>
    </w:lvl>
  </w:abstractNum>
  <w:abstractNum w:abstractNumId="4" w15:restartNumberingAfterBreak="0">
    <w:nsid w:val="00000006"/>
    <w:multiLevelType w:val="multilevel"/>
    <w:tmpl w:val="00000006"/>
    <w:name w:val="WWNum27"/>
    <w:lvl w:ilvl="0">
      <w:start w:val="1"/>
      <w:numFmt w:val="decimal"/>
      <w:lvlText w:val="%1."/>
      <w:lvlJc w:val="left"/>
      <w:pPr>
        <w:tabs>
          <w:tab w:val="num" w:pos="0"/>
        </w:tabs>
        <w:ind w:left="345" w:hanging="705"/>
      </w:pPr>
      <w:rPr>
        <w:rFonts w:cs="Times New Roman"/>
      </w:rPr>
    </w:lvl>
    <w:lvl w:ilvl="1">
      <w:start w:val="1"/>
      <w:numFmt w:val="lowerLetter"/>
      <w:lvlText w:val="%2."/>
      <w:lvlJc w:val="left"/>
      <w:pPr>
        <w:tabs>
          <w:tab w:val="num" w:pos="0"/>
        </w:tabs>
        <w:ind w:left="720" w:hanging="360"/>
      </w:pPr>
      <w:rPr>
        <w:rFonts w:cs="Times New Roman"/>
      </w:rPr>
    </w:lvl>
    <w:lvl w:ilvl="2">
      <w:start w:val="1"/>
      <w:numFmt w:val="lowerRoman"/>
      <w:lvlText w:val="%2.%3."/>
      <w:lvlJc w:val="right"/>
      <w:pPr>
        <w:tabs>
          <w:tab w:val="num" w:pos="0"/>
        </w:tabs>
        <w:ind w:left="1440" w:hanging="180"/>
      </w:pPr>
      <w:rPr>
        <w:rFonts w:cs="Times New Roman"/>
      </w:rPr>
    </w:lvl>
    <w:lvl w:ilvl="3">
      <w:start w:val="1"/>
      <w:numFmt w:val="decimal"/>
      <w:lvlText w:val="%2.%3.%4."/>
      <w:lvlJc w:val="left"/>
      <w:pPr>
        <w:tabs>
          <w:tab w:val="num" w:pos="0"/>
        </w:tabs>
        <w:ind w:left="2160" w:hanging="360"/>
      </w:pPr>
      <w:rPr>
        <w:rFonts w:cs="Times New Roman"/>
      </w:rPr>
    </w:lvl>
    <w:lvl w:ilvl="4">
      <w:start w:val="1"/>
      <w:numFmt w:val="lowerLetter"/>
      <w:lvlText w:val="%2.%3.%4.%5."/>
      <w:lvlJc w:val="left"/>
      <w:pPr>
        <w:tabs>
          <w:tab w:val="num" w:pos="0"/>
        </w:tabs>
        <w:ind w:left="2880" w:hanging="360"/>
      </w:pPr>
      <w:rPr>
        <w:rFonts w:cs="Times New Roman"/>
      </w:rPr>
    </w:lvl>
    <w:lvl w:ilvl="5">
      <w:start w:val="1"/>
      <w:numFmt w:val="lowerRoman"/>
      <w:lvlText w:val="%2.%3.%4.%5.%6."/>
      <w:lvlJc w:val="right"/>
      <w:pPr>
        <w:tabs>
          <w:tab w:val="num" w:pos="0"/>
        </w:tabs>
        <w:ind w:left="3600" w:hanging="180"/>
      </w:pPr>
      <w:rPr>
        <w:rFonts w:cs="Times New Roman"/>
      </w:rPr>
    </w:lvl>
    <w:lvl w:ilvl="6">
      <w:start w:val="1"/>
      <w:numFmt w:val="decimal"/>
      <w:lvlText w:val="%2.%3.%4.%5.%6.%7."/>
      <w:lvlJc w:val="left"/>
      <w:pPr>
        <w:tabs>
          <w:tab w:val="num" w:pos="0"/>
        </w:tabs>
        <w:ind w:left="4320" w:hanging="360"/>
      </w:pPr>
      <w:rPr>
        <w:rFonts w:cs="Times New Roman"/>
      </w:rPr>
    </w:lvl>
    <w:lvl w:ilvl="7">
      <w:start w:val="1"/>
      <w:numFmt w:val="lowerLetter"/>
      <w:lvlText w:val="%2.%3.%4.%5.%6.%7.%8."/>
      <w:lvlJc w:val="left"/>
      <w:pPr>
        <w:tabs>
          <w:tab w:val="num" w:pos="0"/>
        </w:tabs>
        <w:ind w:left="5040" w:hanging="360"/>
      </w:pPr>
      <w:rPr>
        <w:rFonts w:cs="Times New Roman"/>
      </w:rPr>
    </w:lvl>
    <w:lvl w:ilvl="8">
      <w:start w:val="1"/>
      <w:numFmt w:val="lowerRoman"/>
      <w:lvlText w:val="%2.%3.%4.%5.%6.%7.%8.%9."/>
      <w:lvlJc w:val="right"/>
      <w:pPr>
        <w:tabs>
          <w:tab w:val="num" w:pos="0"/>
        </w:tabs>
        <w:ind w:left="5760" w:hanging="180"/>
      </w:pPr>
      <w:rPr>
        <w:rFonts w:cs="Times New Roman"/>
      </w:rPr>
    </w:lvl>
  </w:abstractNum>
  <w:abstractNum w:abstractNumId="5" w15:restartNumberingAfterBreak="0">
    <w:nsid w:val="00000007"/>
    <w:multiLevelType w:val="multilevel"/>
    <w:tmpl w:val="00000007"/>
    <w:name w:val="WWNum33"/>
    <w:lvl w:ilvl="0">
      <w:start w:val="1"/>
      <w:numFmt w:val="decimal"/>
      <w:lvlText w:val="%1."/>
      <w:lvlJc w:val="left"/>
      <w:pPr>
        <w:tabs>
          <w:tab w:val="num" w:pos="357"/>
        </w:tabs>
        <w:ind w:left="357" w:hanging="360"/>
      </w:pPr>
      <w:rPr>
        <w:rFonts w:cs="Times New Roman"/>
      </w:rPr>
    </w:lvl>
    <w:lvl w:ilvl="1">
      <w:start w:val="1"/>
      <w:numFmt w:val="decimal"/>
      <w:lvlText w:val="%2."/>
      <w:lvlJc w:val="left"/>
      <w:pPr>
        <w:tabs>
          <w:tab w:val="num" w:pos="1077"/>
        </w:tabs>
        <w:ind w:left="1077" w:hanging="360"/>
      </w:pPr>
      <w:rPr>
        <w:rFonts w:cs="Times New Roman"/>
      </w:rPr>
    </w:lvl>
    <w:lvl w:ilvl="2">
      <w:start w:val="1"/>
      <w:numFmt w:val="bullet"/>
      <w:lvlText w:val=""/>
      <w:lvlJc w:val="left"/>
      <w:pPr>
        <w:tabs>
          <w:tab w:val="num" w:pos="1797"/>
        </w:tabs>
        <w:ind w:left="1797" w:hanging="360"/>
      </w:pPr>
      <w:rPr>
        <w:rFonts w:ascii="Wingdings" w:hAnsi="Wingdings"/>
      </w:rPr>
    </w:lvl>
    <w:lvl w:ilvl="3">
      <w:start w:val="1"/>
      <w:numFmt w:val="bullet"/>
      <w:lvlText w:val=""/>
      <w:lvlJc w:val="left"/>
      <w:pPr>
        <w:tabs>
          <w:tab w:val="num" w:pos="2517"/>
        </w:tabs>
        <w:ind w:left="2517" w:hanging="360"/>
      </w:pPr>
      <w:rPr>
        <w:rFonts w:ascii="Symbol" w:hAnsi="Symbol"/>
      </w:rPr>
    </w:lvl>
    <w:lvl w:ilvl="4">
      <w:start w:val="1"/>
      <w:numFmt w:val="bullet"/>
      <w:lvlText w:val="o"/>
      <w:lvlJc w:val="left"/>
      <w:pPr>
        <w:tabs>
          <w:tab w:val="num" w:pos="3237"/>
        </w:tabs>
        <w:ind w:left="3237" w:hanging="360"/>
      </w:pPr>
      <w:rPr>
        <w:rFonts w:ascii="Courier New" w:hAnsi="Courier New"/>
      </w:rPr>
    </w:lvl>
    <w:lvl w:ilvl="5">
      <w:start w:val="1"/>
      <w:numFmt w:val="bullet"/>
      <w:lvlText w:val=""/>
      <w:lvlJc w:val="left"/>
      <w:pPr>
        <w:tabs>
          <w:tab w:val="num" w:pos="3957"/>
        </w:tabs>
        <w:ind w:left="3957" w:hanging="360"/>
      </w:pPr>
      <w:rPr>
        <w:rFonts w:ascii="Wingdings" w:hAnsi="Wingdings"/>
      </w:rPr>
    </w:lvl>
    <w:lvl w:ilvl="6">
      <w:start w:val="1"/>
      <w:numFmt w:val="bullet"/>
      <w:lvlText w:val=""/>
      <w:lvlJc w:val="left"/>
      <w:pPr>
        <w:tabs>
          <w:tab w:val="num" w:pos="4677"/>
        </w:tabs>
        <w:ind w:left="4677" w:hanging="360"/>
      </w:pPr>
      <w:rPr>
        <w:rFonts w:ascii="Symbol" w:hAnsi="Symbol"/>
      </w:rPr>
    </w:lvl>
    <w:lvl w:ilvl="7">
      <w:start w:val="1"/>
      <w:numFmt w:val="bullet"/>
      <w:lvlText w:val="o"/>
      <w:lvlJc w:val="left"/>
      <w:pPr>
        <w:tabs>
          <w:tab w:val="num" w:pos="5397"/>
        </w:tabs>
        <w:ind w:left="5397" w:hanging="360"/>
      </w:pPr>
      <w:rPr>
        <w:rFonts w:ascii="Courier New" w:hAnsi="Courier New"/>
      </w:rPr>
    </w:lvl>
    <w:lvl w:ilvl="8">
      <w:start w:val="1"/>
      <w:numFmt w:val="bullet"/>
      <w:lvlText w:val=""/>
      <w:lvlJc w:val="left"/>
      <w:pPr>
        <w:tabs>
          <w:tab w:val="num" w:pos="6117"/>
        </w:tabs>
        <w:ind w:left="6117" w:hanging="360"/>
      </w:pPr>
      <w:rPr>
        <w:rFonts w:ascii="Wingdings" w:hAnsi="Wingdings"/>
      </w:rPr>
    </w:lvl>
  </w:abstractNum>
  <w:abstractNum w:abstractNumId="6" w15:restartNumberingAfterBreak="0">
    <w:nsid w:val="00000008"/>
    <w:multiLevelType w:val="multilevel"/>
    <w:tmpl w:val="00000008"/>
    <w:name w:val="WWNum35"/>
    <w:lvl w:ilvl="0">
      <w:start w:val="1"/>
      <w:numFmt w:val="decimal"/>
      <w:lvlText w:val="%1."/>
      <w:lvlJc w:val="left"/>
      <w:pPr>
        <w:tabs>
          <w:tab w:val="num" w:pos="357"/>
        </w:tabs>
        <w:ind w:left="357" w:hanging="360"/>
      </w:pPr>
      <w:rPr>
        <w:rFonts w:cs="Times New Roman"/>
      </w:rPr>
    </w:lvl>
    <w:lvl w:ilvl="1">
      <w:start w:val="1"/>
      <w:numFmt w:val="bullet"/>
      <w:lvlText w:val=""/>
      <w:lvlJc w:val="left"/>
      <w:pPr>
        <w:tabs>
          <w:tab w:val="num" w:pos="1077"/>
        </w:tabs>
        <w:ind w:left="1077" w:hanging="360"/>
      </w:pPr>
      <w:rPr>
        <w:rFonts w:ascii="Symbol" w:hAnsi="Symbol"/>
      </w:rPr>
    </w:lvl>
    <w:lvl w:ilvl="2">
      <w:start w:val="1"/>
      <w:numFmt w:val="bullet"/>
      <w:lvlText w:val=""/>
      <w:lvlJc w:val="left"/>
      <w:pPr>
        <w:tabs>
          <w:tab w:val="num" w:pos="1797"/>
        </w:tabs>
        <w:ind w:left="1797" w:hanging="360"/>
      </w:pPr>
      <w:rPr>
        <w:rFonts w:ascii="Wingdings" w:hAnsi="Wingdings"/>
      </w:rPr>
    </w:lvl>
    <w:lvl w:ilvl="3">
      <w:start w:val="1"/>
      <w:numFmt w:val="bullet"/>
      <w:lvlText w:val=""/>
      <w:lvlJc w:val="left"/>
      <w:pPr>
        <w:tabs>
          <w:tab w:val="num" w:pos="2517"/>
        </w:tabs>
        <w:ind w:left="2517" w:hanging="360"/>
      </w:pPr>
      <w:rPr>
        <w:rFonts w:ascii="Symbol" w:hAnsi="Symbol"/>
      </w:rPr>
    </w:lvl>
    <w:lvl w:ilvl="4">
      <w:start w:val="1"/>
      <w:numFmt w:val="bullet"/>
      <w:lvlText w:val="o"/>
      <w:lvlJc w:val="left"/>
      <w:pPr>
        <w:tabs>
          <w:tab w:val="num" w:pos="3237"/>
        </w:tabs>
        <w:ind w:left="3237" w:hanging="360"/>
      </w:pPr>
      <w:rPr>
        <w:rFonts w:ascii="Courier New" w:hAnsi="Courier New"/>
      </w:rPr>
    </w:lvl>
    <w:lvl w:ilvl="5">
      <w:start w:val="1"/>
      <w:numFmt w:val="bullet"/>
      <w:lvlText w:val=""/>
      <w:lvlJc w:val="left"/>
      <w:pPr>
        <w:tabs>
          <w:tab w:val="num" w:pos="3957"/>
        </w:tabs>
        <w:ind w:left="3957" w:hanging="360"/>
      </w:pPr>
      <w:rPr>
        <w:rFonts w:ascii="Wingdings" w:hAnsi="Wingdings"/>
      </w:rPr>
    </w:lvl>
    <w:lvl w:ilvl="6">
      <w:start w:val="1"/>
      <w:numFmt w:val="bullet"/>
      <w:lvlText w:val=""/>
      <w:lvlJc w:val="left"/>
      <w:pPr>
        <w:tabs>
          <w:tab w:val="num" w:pos="4677"/>
        </w:tabs>
        <w:ind w:left="4677" w:hanging="360"/>
      </w:pPr>
      <w:rPr>
        <w:rFonts w:ascii="Symbol" w:hAnsi="Symbol"/>
      </w:rPr>
    </w:lvl>
    <w:lvl w:ilvl="7">
      <w:start w:val="1"/>
      <w:numFmt w:val="bullet"/>
      <w:lvlText w:val="o"/>
      <w:lvlJc w:val="left"/>
      <w:pPr>
        <w:tabs>
          <w:tab w:val="num" w:pos="5397"/>
        </w:tabs>
        <w:ind w:left="5397" w:hanging="360"/>
      </w:pPr>
      <w:rPr>
        <w:rFonts w:ascii="Courier New" w:hAnsi="Courier New"/>
      </w:rPr>
    </w:lvl>
    <w:lvl w:ilvl="8">
      <w:start w:val="1"/>
      <w:numFmt w:val="bullet"/>
      <w:lvlText w:val=""/>
      <w:lvlJc w:val="left"/>
      <w:pPr>
        <w:tabs>
          <w:tab w:val="num" w:pos="6117"/>
        </w:tabs>
        <w:ind w:left="6117" w:hanging="360"/>
      </w:pPr>
      <w:rPr>
        <w:rFonts w:ascii="Wingdings" w:hAnsi="Wingdings"/>
      </w:rPr>
    </w:lvl>
  </w:abstractNum>
  <w:abstractNum w:abstractNumId="7" w15:restartNumberingAfterBreak="0">
    <w:nsid w:val="00000009"/>
    <w:multiLevelType w:val="multilevel"/>
    <w:tmpl w:val="00000009"/>
    <w:name w:val="WWNum36"/>
    <w:lvl w:ilvl="0">
      <w:start w:val="1"/>
      <w:numFmt w:val="bullet"/>
      <w:lvlText w:val=""/>
      <w:lvlJc w:val="left"/>
      <w:pPr>
        <w:tabs>
          <w:tab w:val="num" w:pos="0"/>
        </w:tabs>
        <w:ind w:left="1437" w:hanging="360"/>
      </w:pPr>
      <w:rPr>
        <w:rFonts w:ascii="Symbol" w:hAnsi="Symbol"/>
      </w:rPr>
    </w:lvl>
    <w:lvl w:ilvl="1">
      <w:start w:val="1"/>
      <w:numFmt w:val="bullet"/>
      <w:lvlText w:val="o"/>
      <w:lvlJc w:val="left"/>
      <w:pPr>
        <w:tabs>
          <w:tab w:val="num" w:pos="0"/>
        </w:tabs>
        <w:ind w:left="2157" w:hanging="360"/>
      </w:pPr>
      <w:rPr>
        <w:rFonts w:ascii="Courier New" w:hAnsi="Courier New"/>
      </w:rPr>
    </w:lvl>
    <w:lvl w:ilvl="2">
      <w:start w:val="1"/>
      <w:numFmt w:val="bullet"/>
      <w:lvlText w:val=""/>
      <w:lvlJc w:val="left"/>
      <w:pPr>
        <w:tabs>
          <w:tab w:val="num" w:pos="0"/>
        </w:tabs>
        <w:ind w:left="2877" w:hanging="360"/>
      </w:pPr>
      <w:rPr>
        <w:rFonts w:ascii="Wingdings" w:hAnsi="Wingdings"/>
      </w:rPr>
    </w:lvl>
    <w:lvl w:ilvl="3">
      <w:start w:val="1"/>
      <w:numFmt w:val="bullet"/>
      <w:lvlText w:val=""/>
      <w:lvlJc w:val="left"/>
      <w:pPr>
        <w:tabs>
          <w:tab w:val="num" w:pos="0"/>
        </w:tabs>
        <w:ind w:left="3597" w:hanging="360"/>
      </w:pPr>
      <w:rPr>
        <w:rFonts w:ascii="Symbol" w:hAnsi="Symbol"/>
      </w:rPr>
    </w:lvl>
    <w:lvl w:ilvl="4">
      <w:start w:val="1"/>
      <w:numFmt w:val="bullet"/>
      <w:lvlText w:val="o"/>
      <w:lvlJc w:val="left"/>
      <w:pPr>
        <w:tabs>
          <w:tab w:val="num" w:pos="0"/>
        </w:tabs>
        <w:ind w:left="4317" w:hanging="360"/>
      </w:pPr>
      <w:rPr>
        <w:rFonts w:ascii="Courier New" w:hAnsi="Courier New"/>
      </w:rPr>
    </w:lvl>
    <w:lvl w:ilvl="5">
      <w:start w:val="1"/>
      <w:numFmt w:val="bullet"/>
      <w:lvlText w:val=""/>
      <w:lvlJc w:val="left"/>
      <w:pPr>
        <w:tabs>
          <w:tab w:val="num" w:pos="0"/>
        </w:tabs>
        <w:ind w:left="5037" w:hanging="360"/>
      </w:pPr>
      <w:rPr>
        <w:rFonts w:ascii="Wingdings" w:hAnsi="Wingdings"/>
      </w:rPr>
    </w:lvl>
    <w:lvl w:ilvl="6">
      <w:start w:val="1"/>
      <w:numFmt w:val="bullet"/>
      <w:lvlText w:val=""/>
      <w:lvlJc w:val="left"/>
      <w:pPr>
        <w:tabs>
          <w:tab w:val="num" w:pos="0"/>
        </w:tabs>
        <w:ind w:left="5757" w:hanging="360"/>
      </w:pPr>
      <w:rPr>
        <w:rFonts w:ascii="Symbol" w:hAnsi="Symbol"/>
      </w:rPr>
    </w:lvl>
    <w:lvl w:ilvl="7">
      <w:start w:val="1"/>
      <w:numFmt w:val="bullet"/>
      <w:lvlText w:val="o"/>
      <w:lvlJc w:val="left"/>
      <w:pPr>
        <w:tabs>
          <w:tab w:val="num" w:pos="0"/>
        </w:tabs>
        <w:ind w:left="6477" w:hanging="360"/>
      </w:pPr>
      <w:rPr>
        <w:rFonts w:ascii="Courier New" w:hAnsi="Courier New"/>
      </w:rPr>
    </w:lvl>
    <w:lvl w:ilvl="8">
      <w:start w:val="1"/>
      <w:numFmt w:val="bullet"/>
      <w:lvlText w:val=""/>
      <w:lvlJc w:val="left"/>
      <w:pPr>
        <w:tabs>
          <w:tab w:val="num" w:pos="0"/>
        </w:tabs>
        <w:ind w:left="7197" w:hanging="360"/>
      </w:pPr>
      <w:rPr>
        <w:rFonts w:ascii="Wingdings" w:hAnsi="Wingdings"/>
      </w:rPr>
    </w:lvl>
  </w:abstractNum>
  <w:abstractNum w:abstractNumId="8" w15:restartNumberingAfterBreak="0">
    <w:nsid w:val="0000000A"/>
    <w:multiLevelType w:val="multilevel"/>
    <w:tmpl w:val="0000000A"/>
    <w:name w:val="WWNum48"/>
    <w:lvl w:ilvl="0">
      <w:start w:val="1"/>
      <w:numFmt w:val="decimal"/>
      <w:lvlText w:val="%1."/>
      <w:lvlJc w:val="left"/>
      <w:pPr>
        <w:tabs>
          <w:tab w:val="num" w:pos="0"/>
        </w:tabs>
        <w:ind w:left="1065" w:hanging="705"/>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righ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righ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right"/>
      <w:pPr>
        <w:tabs>
          <w:tab w:val="num" w:pos="0"/>
        </w:tabs>
        <w:ind w:left="6480" w:hanging="180"/>
      </w:pPr>
      <w:rPr>
        <w:rFonts w:cs="Times New Roman"/>
      </w:rPr>
    </w:lvl>
  </w:abstractNum>
  <w:abstractNum w:abstractNumId="9" w15:restartNumberingAfterBreak="0">
    <w:nsid w:val="0000000B"/>
    <w:multiLevelType w:val="multilevel"/>
    <w:tmpl w:val="0000000B"/>
    <w:name w:val="WWNum59"/>
    <w:lvl w:ilvl="0">
      <w:start w:val="1"/>
      <w:numFmt w:val="decimal"/>
      <w:lvlText w:val="%1)"/>
      <w:lvlJc w:val="left"/>
      <w:pPr>
        <w:tabs>
          <w:tab w:val="num" w:pos="0"/>
        </w:tabs>
        <w:ind w:left="1068" w:hanging="360"/>
      </w:pPr>
      <w:rPr>
        <w:rFonts w:cs="Times New Roman"/>
      </w:rPr>
    </w:lvl>
    <w:lvl w:ilvl="1">
      <w:start w:val="1"/>
      <w:numFmt w:val="lowerLetter"/>
      <w:lvlText w:val="%2."/>
      <w:lvlJc w:val="left"/>
      <w:pPr>
        <w:tabs>
          <w:tab w:val="num" w:pos="0"/>
        </w:tabs>
        <w:ind w:left="1788" w:hanging="360"/>
      </w:pPr>
      <w:rPr>
        <w:rFonts w:cs="Times New Roman"/>
      </w:rPr>
    </w:lvl>
    <w:lvl w:ilvl="2">
      <w:start w:val="1"/>
      <w:numFmt w:val="lowerRoman"/>
      <w:lvlText w:val="%2.%3."/>
      <w:lvlJc w:val="right"/>
      <w:pPr>
        <w:tabs>
          <w:tab w:val="num" w:pos="0"/>
        </w:tabs>
        <w:ind w:left="2508" w:hanging="180"/>
      </w:pPr>
      <w:rPr>
        <w:rFonts w:cs="Times New Roman"/>
      </w:rPr>
    </w:lvl>
    <w:lvl w:ilvl="3">
      <w:start w:val="1"/>
      <w:numFmt w:val="decimal"/>
      <w:lvlText w:val="%2.%3.%4."/>
      <w:lvlJc w:val="left"/>
      <w:pPr>
        <w:tabs>
          <w:tab w:val="num" w:pos="0"/>
        </w:tabs>
        <w:ind w:left="3228" w:hanging="360"/>
      </w:pPr>
      <w:rPr>
        <w:rFonts w:cs="Times New Roman"/>
      </w:rPr>
    </w:lvl>
    <w:lvl w:ilvl="4">
      <w:start w:val="1"/>
      <w:numFmt w:val="lowerLetter"/>
      <w:lvlText w:val="%2.%3.%4.%5."/>
      <w:lvlJc w:val="left"/>
      <w:pPr>
        <w:tabs>
          <w:tab w:val="num" w:pos="0"/>
        </w:tabs>
        <w:ind w:left="3948" w:hanging="360"/>
      </w:pPr>
      <w:rPr>
        <w:rFonts w:cs="Times New Roman"/>
      </w:rPr>
    </w:lvl>
    <w:lvl w:ilvl="5">
      <w:start w:val="1"/>
      <w:numFmt w:val="lowerRoman"/>
      <w:lvlText w:val="%2.%3.%4.%5.%6."/>
      <w:lvlJc w:val="right"/>
      <w:pPr>
        <w:tabs>
          <w:tab w:val="num" w:pos="0"/>
        </w:tabs>
        <w:ind w:left="4668" w:hanging="180"/>
      </w:pPr>
      <w:rPr>
        <w:rFonts w:cs="Times New Roman"/>
      </w:rPr>
    </w:lvl>
    <w:lvl w:ilvl="6">
      <w:start w:val="1"/>
      <w:numFmt w:val="decimal"/>
      <w:lvlText w:val="%2.%3.%4.%5.%6.%7."/>
      <w:lvlJc w:val="left"/>
      <w:pPr>
        <w:tabs>
          <w:tab w:val="num" w:pos="0"/>
        </w:tabs>
        <w:ind w:left="5388" w:hanging="360"/>
      </w:pPr>
      <w:rPr>
        <w:rFonts w:cs="Times New Roman"/>
      </w:rPr>
    </w:lvl>
    <w:lvl w:ilvl="7">
      <w:start w:val="1"/>
      <w:numFmt w:val="lowerLetter"/>
      <w:lvlText w:val="%2.%3.%4.%5.%6.%7.%8."/>
      <w:lvlJc w:val="left"/>
      <w:pPr>
        <w:tabs>
          <w:tab w:val="num" w:pos="0"/>
        </w:tabs>
        <w:ind w:left="6108" w:hanging="360"/>
      </w:pPr>
      <w:rPr>
        <w:rFonts w:cs="Times New Roman"/>
      </w:rPr>
    </w:lvl>
    <w:lvl w:ilvl="8">
      <w:start w:val="1"/>
      <w:numFmt w:val="lowerRoman"/>
      <w:lvlText w:val="%2.%3.%4.%5.%6.%7.%8.%9."/>
      <w:lvlJc w:val="right"/>
      <w:pPr>
        <w:tabs>
          <w:tab w:val="num" w:pos="0"/>
        </w:tabs>
        <w:ind w:left="6828" w:hanging="180"/>
      </w:pPr>
      <w:rPr>
        <w:rFonts w:cs="Times New Roman"/>
      </w:rPr>
    </w:lvl>
  </w:abstractNum>
  <w:abstractNum w:abstractNumId="10" w15:restartNumberingAfterBreak="0">
    <w:nsid w:val="0000000D"/>
    <w:multiLevelType w:val="multilevel"/>
    <w:tmpl w:val="0000000D"/>
    <w:name w:val="WWNum62"/>
    <w:lvl w:ilvl="0">
      <w:start w:val="1"/>
      <w:numFmt w:val="decimal"/>
      <w:lvlText w:val="%1)"/>
      <w:lvlJc w:val="left"/>
      <w:pPr>
        <w:tabs>
          <w:tab w:val="num" w:pos="0"/>
        </w:tabs>
        <w:ind w:left="1068" w:hanging="360"/>
      </w:pPr>
      <w:rPr>
        <w:rFonts w:cs="Times New Roman"/>
      </w:rPr>
    </w:lvl>
    <w:lvl w:ilvl="1">
      <w:start w:val="1"/>
      <w:numFmt w:val="lowerLetter"/>
      <w:lvlText w:val="%2."/>
      <w:lvlJc w:val="left"/>
      <w:pPr>
        <w:tabs>
          <w:tab w:val="num" w:pos="0"/>
        </w:tabs>
        <w:ind w:left="1788" w:hanging="360"/>
      </w:pPr>
      <w:rPr>
        <w:rFonts w:cs="Times New Roman"/>
      </w:rPr>
    </w:lvl>
    <w:lvl w:ilvl="2">
      <w:start w:val="1"/>
      <w:numFmt w:val="lowerRoman"/>
      <w:lvlText w:val="%2.%3."/>
      <w:lvlJc w:val="right"/>
      <w:pPr>
        <w:tabs>
          <w:tab w:val="num" w:pos="0"/>
        </w:tabs>
        <w:ind w:left="2508" w:hanging="180"/>
      </w:pPr>
      <w:rPr>
        <w:rFonts w:cs="Times New Roman"/>
      </w:rPr>
    </w:lvl>
    <w:lvl w:ilvl="3">
      <w:start w:val="1"/>
      <w:numFmt w:val="decimal"/>
      <w:lvlText w:val="%2.%3.%4."/>
      <w:lvlJc w:val="left"/>
      <w:pPr>
        <w:tabs>
          <w:tab w:val="num" w:pos="0"/>
        </w:tabs>
        <w:ind w:left="3228" w:hanging="360"/>
      </w:pPr>
      <w:rPr>
        <w:rFonts w:cs="Times New Roman"/>
      </w:rPr>
    </w:lvl>
    <w:lvl w:ilvl="4">
      <w:start w:val="1"/>
      <w:numFmt w:val="lowerLetter"/>
      <w:lvlText w:val="%2.%3.%4.%5."/>
      <w:lvlJc w:val="left"/>
      <w:pPr>
        <w:tabs>
          <w:tab w:val="num" w:pos="0"/>
        </w:tabs>
        <w:ind w:left="3948" w:hanging="360"/>
      </w:pPr>
      <w:rPr>
        <w:rFonts w:cs="Times New Roman"/>
      </w:rPr>
    </w:lvl>
    <w:lvl w:ilvl="5">
      <w:start w:val="1"/>
      <w:numFmt w:val="lowerRoman"/>
      <w:lvlText w:val="%2.%3.%4.%5.%6."/>
      <w:lvlJc w:val="right"/>
      <w:pPr>
        <w:tabs>
          <w:tab w:val="num" w:pos="0"/>
        </w:tabs>
        <w:ind w:left="4668" w:hanging="180"/>
      </w:pPr>
      <w:rPr>
        <w:rFonts w:cs="Times New Roman"/>
      </w:rPr>
    </w:lvl>
    <w:lvl w:ilvl="6">
      <w:start w:val="1"/>
      <w:numFmt w:val="decimal"/>
      <w:lvlText w:val="%2.%3.%4.%5.%6.%7."/>
      <w:lvlJc w:val="left"/>
      <w:pPr>
        <w:tabs>
          <w:tab w:val="num" w:pos="0"/>
        </w:tabs>
        <w:ind w:left="5388" w:hanging="360"/>
      </w:pPr>
      <w:rPr>
        <w:rFonts w:cs="Times New Roman"/>
      </w:rPr>
    </w:lvl>
    <w:lvl w:ilvl="7">
      <w:start w:val="1"/>
      <w:numFmt w:val="lowerLetter"/>
      <w:lvlText w:val="%2.%3.%4.%5.%6.%7.%8."/>
      <w:lvlJc w:val="left"/>
      <w:pPr>
        <w:tabs>
          <w:tab w:val="num" w:pos="0"/>
        </w:tabs>
        <w:ind w:left="6108" w:hanging="360"/>
      </w:pPr>
      <w:rPr>
        <w:rFonts w:cs="Times New Roman"/>
      </w:rPr>
    </w:lvl>
    <w:lvl w:ilvl="8">
      <w:start w:val="1"/>
      <w:numFmt w:val="lowerRoman"/>
      <w:lvlText w:val="%2.%3.%4.%5.%6.%7.%8.%9."/>
      <w:lvlJc w:val="right"/>
      <w:pPr>
        <w:tabs>
          <w:tab w:val="num" w:pos="0"/>
        </w:tabs>
        <w:ind w:left="6828" w:hanging="180"/>
      </w:pPr>
      <w:rPr>
        <w:rFonts w:cs="Times New Roman"/>
      </w:rPr>
    </w:lvl>
  </w:abstractNum>
  <w:abstractNum w:abstractNumId="11" w15:restartNumberingAfterBreak="0">
    <w:nsid w:val="0000000E"/>
    <w:multiLevelType w:val="multilevel"/>
    <w:tmpl w:val="C0D099F2"/>
    <w:name w:val="WWNum67"/>
    <w:lvl w:ilvl="0">
      <w:start w:val="1"/>
      <w:numFmt w:val="decimal"/>
      <w:lvlText w:val="%1)"/>
      <w:lvlJc w:val="left"/>
      <w:pPr>
        <w:tabs>
          <w:tab w:val="num" w:pos="0"/>
        </w:tabs>
        <w:ind w:left="1068" w:hanging="360"/>
      </w:pPr>
      <w:rPr>
        <w:rFonts w:cs="Times New Roman"/>
        <w:b w:val="0"/>
        <w:bCs w:val="0"/>
      </w:rPr>
    </w:lvl>
    <w:lvl w:ilvl="1">
      <w:start w:val="1"/>
      <w:numFmt w:val="lowerLetter"/>
      <w:lvlText w:val="%2."/>
      <w:lvlJc w:val="left"/>
      <w:pPr>
        <w:tabs>
          <w:tab w:val="num" w:pos="0"/>
        </w:tabs>
        <w:ind w:left="1788" w:hanging="360"/>
      </w:pPr>
      <w:rPr>
        <w:rFonts w:cs="Times New Roman"/>
      </w:rPr>
    </w:lvl>
    <w:lvl w:ilvl="2">
      <w:start w:val="1"/>
      <w:numFmt w:val="lowerRoman"/>
      <w:lvlText w:val="%2.%3."/>
      <w:lvlJc w:val="right"/>
      <w:pPr>
        <w:tabs>
          <w:tab w:val="num" w:pos="0"/>
        </w:tabs>
        <w:ind w:left="2508" w:hanging="180"/>
      </w:pPr>
      <w:rPr>
        <w:rFonts w:cs="Times New Roman"/>
      </w:rPr>
    </w:lvl>
    <w:lvl w:ilvl="3">
      <w:start w:val="1"/>
      <w:numFmt w:val="decimal"/>
      <w:lvlText w:val="%2.%3.%4."/>
      <w:lvlJc w:val="left"/>
      <w:pPr>
        <w:tabs>
          <w:tab w:val="num" w:pos="0"/>
        </w:tabs>
        <w:ind w:left="3228" w:hanging="360"/>
      </w:pPr>
      <w:rPr>
        <w:rFonts w:cs="Times New Roman"/>
      </w:rPr>
    </w:lvl>
    <w:lvl w:ilvl="4">
      <w:start w:val="1"/>
      <w:numFmt w:val="lowerLetter"/>
      <w:lvlText w:val="%2.%3.%4.%5."/>
      <w:lvlJc w:val="left"/>
      <w:pPr>
        <w:tabs>
          <w:tab w:val="num" w:pos="0"/>
        </w:tabs>
        <w:ind w:left="3948" w:hanging="360"/>
      </w:pPr>
      <w:rPr>
        <w:rFonts w:cs="Times New Roman"/>
      </w:rPr>
    </w:lvl>
    <w:lvl w:ilvl="5">
      <w:start w:val="1"/>
      <w:numFmt w:val="lowerRoman"/>
      <w:lvlText w:val="%2.%3.%4.%5.%6."/>
      <w:lvlJc w:val="right"/>
      <w:pPr>
        <w:tabs>
          <w:tab w:val="num" w:pos="0"/>
        </w:tabs>
        <w:ind w:left="4668" w:hanging="180"/>
      </w:pPr>
      <w:rPr>
        <w:rFonts w:cs="Times New Roman"/>
      </w:rPr>
    </w:lvl>
    <w:lvl w:ilvl="6">
      <w:start w:val="1"/>
      <w:numFmt w:val="decimal"/>
      <w:lvlText w:val="%2.%3.%4.%5.%6.%7."/>
      <w:lvlJc w:val="left"/>
      <w:pPr>
        <w:tabs>
          <w:tab w:val="num" w:pos="0"/>
        </w:tabs>
        <w:ind w:left="5388" w:hanging="360"/>
      </w:pPr>
      <w:rPr>
        <w:rFonts w:cs="Times New Roman"/>
      </w:rPr>
    </w:lvl>
    <w:lvl w:ilvl="7">
      <w:start w:val="1"/>
      <w:numFmt w:val="lowerLetter"/>
      <w:lvlText w:val="%2.%3.%4.%5.%6.%7.%8."/>
      <w:lvlJc w:val="left"/>
      <w:pPr>
        <w:tabs>
          <w:tab w:val="num" w:pos="0"/>
        </w:tabs>
        <w:ind w:left="6108" w:hanging="360"/>
      </w:pPr>
      <w:rPr>
        <w:rFonts w:cs="Times New Roman"/>
      </w:rPr>
    </w:lvl>
    <w:lvl w:ilvl="8">
      <w:start w:val="1"/>
      <w:numFmt w:val="lowerRoman"/>
      <w:lvlText w:val="%2.%3.%4.%5.%6.%7.%8.%9."/>
      <w:lvlJc w:val="right"/>
      <w:pPr>
        <w:tabs>
          <w:tab w:val="num" w:pos="0"/>
        </w:tabs>
        <w:ind w:left="6828" w:hanging="180"/>
      </w:pPr>
      <w:rPr>
        <w:rFonts w:cs="Times New Roman"/>
      </w:rPr>
    </w:lvl>
  </w:abstractNum>
  <w:abstractNum w:abstractNumId="12" w15:restartNumberingAfterBreak="0">
    <w:nsid w:val="0000000F"/>
    <w:multiLevelType w:val="multilevel"/>
    <w:tmpl w:val="0000000F"/>
    <w:name w:val="WWNum80"/>
    <w:lvl w:ilvl="0">
      <w:start w:val="1"/>
      <w:numFmt w:val="decimal"/>
      <w:lvlText w:val="%1."/>
      <w:lvlJc w:val="left"/>
      <w:pPr>
        <w:tabs>
          <w:tab w:val="num" w:pos="502"/>
        </w:tabs>
        <w:ind w:left="502" w:hanging="360"/>
      </w:pPr>
      <w:rPr>
        <w:rFonts w:cs="Times New Roman"/>
      </w:rPr>
    </w:lvl>
    <w:lvl w:ilvl="1">
      <w:start w:val="1"/>
      <w:numFmt w:val="decimal"/>
      <w:lvlText w:val="%2)"/>
      <w:lvlJc w:val="left"/>
      <w:pPr>
        <w:tabs>
          <w:tab w:val="num" w:pos="1222"/>
        </w:tabs>
        <w:ind w:left="1224" w:hanging="362"/>
      </w:pPr>
      <w:rPr>
        <w:rFonts w:cs="Times New Roman"/>
      </w:rPr>
    </w:lvl>
    <w:lvl w:ilvl="2">
      <w:start w:val="1"/>
      <w:numFmt w:val="lowerRoman"/>
      <w:lvlText w:val="%2.%3."/>
      <w:lvlJc w:val="right"/>
      <w:pPr>
        <w:tabs>
          <w:tab w:val="num" w:pos="1942"/>
        </w:tabs>
        <w:ind w:left="1942" w:hanging="180"/>
      </w:pPr>
      <w:rPr>
        <w:rFonts w:cs="Times New Roman"/>
      </w:rPr>
    </w:lvl>
    <w:lvl w:ilvl="3">
      <w:start w:val="1"/>
      <w:numFmt w:val="decimal"/>
      <w:lvlText w:val="%2.%3.%4."/>
      <w:lvlJc w:val="left"/>
      <w:pPr>
        <w:tabs>
          <w:tab w:val="num" w:pos="2662"/>
        </w:tabs>
        <w:ind w:left="2662" w:hanging="360"/>
      </w:pPr>
      <w:rPr>
        <w:rFonts w:cs="Times New Roman"/>
      </w:rPr>
    </w:lvl>
    <w:lvl w:ilvl="4">
      <w:start w:val="1"/>
      <w:numFmt w:val="lowerLetter"/>
      <w:lvlText w:val="%2.%3.%4.%5."/>
      <w:lvlJc w:val="left"/>
      <w:pPr>
        <w:tabs>
          <w:tab w:val="num" w:pos="3382"/>
        </w:tabs>
        <w:ind w:left="3382" w:hanging="360"/>
      </w:pPr>
      <w:rPr>
        <w:rFonts w:cs="Times New Roman"/>
      </w:rPr>
    </w:lvl>
    <w:lvl w:ilvl="5">
      <w:start w:val="1"/>
      <w:numFmt w:val="lowerRoman"/>
      <w:lvlText w:val="%2.%3.%4.%5.%6."/>
      <w:lvlJc w:val="right"/>
      <w:pPr>
        <w:tabs>
          <w:tab w:val="num" w:pos="4102"/>
        </w:tabs>
        <w:ind w:left="4102" w:hanging="180"/>
      </w:pPr>
      <w:rPr>
        <w:rFonts w:cs="Times New Roman"/>
      </w:rPr>
    </w:lvl>
    <w:lvl w:ilvl="6">
      <w:start w:val="1"/>
      <w:numFmt w:val="decimal"/>
      <w:lvlText w:val="%2.%3.%4.%5.%6.%7."/>
      <w:lvlJc w:val="left"/>
      <w:pPr>
        <w:tabs>
          <w:tab w:val="num" w:pos="4822"/>
        </w:tabs>
        <w:ind w:left="4822" w:hanging="360"/>
      </w:pPr>
      <w:rPr>
        <w:rFonts w:cs="Times New Roman"/>
      </w:rPr>
    </w:lvl>
    <w:lvl w:ilvl="7">
      <w:start w:val="1"/>
      <w:numFmt w:val="lowerLetter"/>
      <w:lvlText w:val="%2.%3.%4.%5.%6.%7.%8."/>
      <w:lvlJc w:val="left"/>
      <w:pPr>
        <w:tabs>
          <w:tab w:val="num" w:pos="5542"/>
        </w:tabs>
        <w:ind w:left="5542" w:hanging="360"/>
      </w:pPr>
      <w:rPr>
        <w:rFonts w:cs="Times New Roman"/>
      </w:rPr>
    </w:lvl>
    <w:lvl w:ilvl="8">
      <w:start w:val="1"/>
      <w:numFmt w:val="lowerRoman"/>
      <w:lvlText w:val="%2.%3.%4.%5.%6.%7.%8.%9."/>
      <w:lvlJc w:val="right"/>
      <w:pPr>
        <w:tabs>
          <w:tab w:val="num" w:pos="6262"/>
        </w:tabs>
        <w:ind w:left="6262" w:hanging="180"/>
      </w:pPr>
      <w:rPr>
        <w:rFonts w:cs="Times New Roman"/>
      </w:rPr>
    </w:lvl>
  </w:abstractNum>
  <w:abstractNum w:abstractNumId="13" w15:restartNumberingAfterBreak="0">
    <w:nsid w:val="00000010"/>
    <w:multiLevelType w:val="multilevel"/>
    <w:tmpl w:val="D35E7250"/>
    <w:name w:val="WWNum81"/>
    <w:lvl w:ilvl="0">
      <w:start w:val="1"/>
      <w:numFmt w:val="decimal"/>
      <w:lvlText w:val="%1."/>
      <w:lvlJc w:val="left"/>
      <w:pPr>
        <w:tabs>
          <w:tab w:val="num" w:pos="360"/>
        </w:tabs>
        <w:ind w:left="360" w:hanging="360"/>
      </w:pPr>
      <w:rPr>
        <w:rFonts w:cs="Times New Roman"/>
        <w:b w:val="0"/>
        <w:bCs w:val="0"/>
      </w:rPr>
    </w:lvl>
    <w:lvl w:ilvl="1">
      <w:start w:val="1"/>
      <w:numFmt w:val="decimal"/>
      <w:lvlText w:val="%2)"/>
      <w:lvlJc w:val="left"/>
      <w:pPr>
        <w:tabs>
          <w:tab w:val="num" w:pos="1080"/>
        </w:tabs>
        <w:ind w:left="1082" w:hanging="362"/>
      </w:pPr>
      <w:rPr>
        <w:rFonts w:cs="Times New Roman"/>
      </w:rPr>
    </w:lvl>
    <w:lvl w:ilvl="2">
      <w:start w:val="1"/>
      <w:numFmt w:val="lowerRoman"/>
      <w:lvlText w:val="%2.%3."/>
      <w:lvlJc w:val="right"/>
      <w:pPr>
        <w:tabs>
          <w:tab w:val="num" w:pos="1800"/>
        </w:tabs>
        <w:ind w:left="1800" w:hanging="180"/>
      </w:pPr>
      <w:rPr>
        <w:rFonts w:cs="Times New Roman"/>
      </w:rPr>
    </w:lvl>
    <w:lvl w:ilvl="3">
      <w:start w:val="1"/>
      <w:numFmt w:val="decimal"/>
      <w:lvlText w:val="%2.%3.%4."/>
      <w:lvlJc w:val="left"/>
      <w:pPr>
        <w:tabs>
          <w:tab w:val="num" w:pos="2520"/>
        </w:tabs>
        <w:ind w:left="2520" w:hanging="360"/>
      </w:pPr>
      <w:rPr>
        <w:rFonts w:cs="Times New Roman"/>
      </w:rPr>
    </w:lvl>
    <w:lvl w:ilvl="4">
      <w:start w:val="1"/>
      <w:numFmt w:val="lowerLetter"/>
      <w:lvlText w:val="%2.%3.%4.%5."/>
      <w:lvlJc w:val="left"/>
      <w:pPr>
        <w:tabs>
          <w:tab w:val="num" w:pos="3240"/>
        </w:tabs>
        <w:ind w:left="3240" w:hanging="360"/>
      </w:pPr>
      <w:rPr>
        <w:rFonts w:cs="Times New Roman"/>
      </w:rPr>
    </w:lvl>
    <w:lvl w:ilvl="5">
      <w:start w:val="1"/>
      <w:numFmt w:val="lowerRoman"/>
      <w:lvlText w:val="%2.%3.%4.%5.%6."/>
      <w:lvlJc w:val="right"/>
      <w:pPr>
        <w:tabs>
          <w:tab w:val="num" w:pos="3960"/>
        </w:tabs>
        <w:ind w:left="3960" w:hanging="180"/>
      </w:pPr>
      <w:rPr>
        <w:rFonts w:cs="Times New Roman"/>
      </w:rPr>
    </w:lvl>
    <w:lvl w:ilvl="6">
      <w:start w:val="1"/>
      <w:numFmt w:val="decimal"/>
      <w:lvlText w:val="%2.%3.%4.%5.%6.%7."/>
      <w:lvlJc w:val="left"/>
      <w:pPr>
        <w:tabs>
          <w:tab w:val="num" w:pos="4680"/>
        </w:tabs>
        <w:ind w:left="4680" w:hanging="360"/>
      </w:pPr>
      <w:rPr>
        <w:rFonts w:cs="Times New Roman"/>
      </w:rPr>
    </w:lvl>
    <w:lvl w:ilvl="7">
      <w:start w:val="1"/>
      <w:numFmt w:val="lowerLetter"/>
      <w:lvlText w:val="%2.%3.%4.%5.%6.%7.%8."/>
      <w:lvlJc w:val="left"/>
      <w:pPr>
        <w:tabs>
          <w:tab w:val="num" w:pos="5400"/>
        </w:tabs>
        <w:ind w:left="5400" w:hanging="360"/>
      </w:pPr>
      <w:rPr>
        <w:rFonts w:cs="Times New Roman"/>
      </w:rPr>
    </w:lvl>
    <w:lvl w:ilvl="8">
      <w:start w:val="1"/>
      <w:numFmt w:val="lowerRoman"/>
      <w:lvlText w:val="%2.%3.%4.%5.%6.%7.%8.%9."/>
      <w:lvlJc w:val="right"/>
      <w:pPr>
        <w:tabs>
          <w:tab w:val="num" w:pos="6120"/>
        </w:tabs>
        <w:ind w:left="6120" w:hanging="180"/>
      </w:pPr>
      <w:rPr>
        <w:rFonts w:cs="Times New Roman"/>
      </w:rPr>
    </w:lvl>
  </w:abstractNum>
  <w:abstractNum w:abstractNumId="14" w15:restartNumberingAfterBreak="0">
    <w:nsid w:val="00000011"/>
    <w:multiLevelType w:val="multilevel"/>
    <w:tmpl w:val="BB98386C"/>
    <w:name w:val="WWNum82"/>
    <w:lvl w:ilvl="0">
      <w:start w:val="1"/>
      <w:numFmt w:val="decimal"/>
      <w:lvlText w:val="%1."/>
      <w:lvlJc w:val="left"/>
      <w:pPr>
        <w:tabs>
          <w:tab w:val="num" w:pos="360"/>
        </w:tabs>
        <w:ind w:left="360" w:hanging="360"/>
      </w:pPr>
      <w:rPr>
        <w:rFonts w:cs="Times New Roman"/>
        <w:b w:val="0"/>
        <w:bCs/>
      </w:rPr>
    </w:lvl>
    <w:lvl w:ilvl="1">
      <w:start w:val="1"/>
      <w:numFmt w:val="decimal"/>
      <w:lvlText w:val="%2)"/>
      <w:lvlJc w:val="left"/>
      <w:pPr>
        <w:tabs>
          <w:tab w:val="num" w:pos="1080"/>
        </w:tabs>
        <w:ind w:left="1082" w:hanging="362"/>
      </w:pPr>
      <w:rPr>
        <w:rFonts w:cs="Times New Roman"/>
      </w:rPr>
    </w:lvl>
    <w:lvl w:ilvl="2">
      <w:start w:val="1"/>
      <w:numFmt w:val="lowerRoman"/>
      <w:lvlText w:val="%2.%3."/>
      <w:lvlJc w:val="right"/>
      <w:pPr>
        <w:tabs>
          <w:tab w:val="num" w:pos="1800"/>
        </w:tabs>
        <w:ind w:left="1800" w:hanging="180"/>
      </w:pPr>
      <w:rPr>
        <w:rFonts w:cs="Times New Roman"/>
      </w:rPr>
    </w:lvl>
    <w:lvl w:ilvl="3">
      <w:start w:val="1"/>
      <w:numFmt w:val="decimal"/>
      <w:lvlText w:val="%2.%3.%4."/>
      <w:lvlJc w:val="left"/>
      <w:pPr>
        <w:tabs>
          <w:tab w:val="num" w:pos="2520"/>
        </w:tabs>
        <w:ind w:left="2520" w:hanging="360"/>
      </w:pPr>
      <w:rPr>
        <w:rFonts w:cs="Times New Roman"/>
      </w:rPr>
    </w:lvl>
    <w:lvl w:ilvl="4">
      <w:start w:val="1"/>
      <w:numFmt w:val="lowerLetter"/>
      <w:lvlText w:val="%2.%3.%4.%5."/>
      <w:lvlJc w:val="left"/>
      <w:pPr>
        <w:tabs>
          <w:tab w:val="num" w:pos="3240"/>
        </w:tabs>
        <w:ind w:left="3240" w:hanging="360"/>
      </w:pPr>
      <w:rPr>
        <w:rFonts w:cs="Times New Roman"/>
      </w:rPr>
    </w:lvl>
    <w:lvl w:ilvl="5">
      <w:start w:val="1"/>
      <w:numFmt w:val="lowerRoman"/>
      <w:lvlText w:val="%2.%3.%4.%5.%6."/>
      <w:lvlJc w:val="right"/>
      <w:pPr>
        <w:tabs>
          <w:tab w:val="num" w:pos="3960"/>
        </w:tabs>
        <w:ind w:left="3960" w:hanging="180"/>
      </w:pPr>
      <w:rPr>
        <w:rFonts w:cs="Times New Roman"/>
      </w:rPr>
    </w:lvl>
    <w:lvl w:ilvl="6">
      <w:start w:val="1"/>
      <w:numFmt w:val="decimal"/>
      <w:lvlText w:val="%2.%3.%4.%5.%6.%7."/>
      <w:lvlJc w:val="left"/>
      <w:pPr>
        <w:tabs>
          <w:tab w:val="num" w:pos="4680"/>
        </w:tabs>
        <w:ind w:left="4680" w:hanging="360"/>
      </w:pPr>
      <w:rPr>
        <w:rFonts w:cs="Times New Roman"/>
      </w:rPr>
    </w:lvl>
    <w:lvl w:ilvl="7">
      <w:start w:val="1"/>
      <w:numFmt w:val="lowerLetter"/>
      <w:lvlText w:val="%2.%3.%4.%5.%6.%7.%8."/>
      <w:lvlJc w:val="left"/>
      <w:pPr>
        <w:tabs>
          <w:tab w:val="num" w:pos="5400"/>
        </w:tabs>
        <w:ind w:left="5400" w:hanging="360"/>
      </w:pPr>
      <w:rPr>
        <w:rFonts w:cs="Times New Roman"/>
      </w:rPr>
    </w:lvl>
    <w:lvl w:ilvl="8">
      <w:start w:val="1"/>
      <w:numFmt w:val="lowerRoman"/>
      <w:lvlText w:val="%2.%3.%4.%5.%6.%7.%8.%9."/>
      <w:lvlJc w:val="right"/>
      <w:pPr>
        <w:tabs>
          <w:tab w:val="num" w:pos="6120"/>
        </w:tabs>
        <w:ind w:left="6120" w:hanging="180"/>
      </w:pPr>
      <w:rPr>
        <w:rFonts w:cs="Times New Roman"/>
      </w:rPr>
    </w:lvl>
  </w:abstractNum>
  <w:abstractNum w:abstractNumId="15" w15:restartNumberingAfterBreak="0">
    <w:nsid w:val="00000012"/>
    <w:multiLevelType w:val="multilevel"/>
    <w:tmpl w:val="5C7EA18E"/>
    <w:name w:val="WWNum86"/>
    <w:lvl w:ilvl="0">
      <w:start w:val="1"/>
      <w:numFmt w:val="decimal"/>
      <w:lvlText w:val="%1)"/>
      <w:lvlJc w:val="left"/>
      <w:pPr>
        <w:tabs>
          <w:tab w:val="num" w:pos="0"/>
        </w:tabs>
        <w:ind w:left="360" w:hanging="360"/>
      </w:pPr>
      <w:rPr>
        <w:rFonts w:cs="Times New Roman"/>
        <w:i w:val="0"/>
        <w:iCs/>
      </w:rPr>
    </w:lvl>
    <w:lvl w:ilvl="1">
      <w:start w:val="1"/>
      <w:numFmt w:val="lowerLetter"/>
      <w:lvlText w:val="%2)"/>
      <w:lvlJc w:val="left"/>
      <w:pPr>
        <w:tabs>
          <w:tab w:val="num" w:pos="0"/>
        </w:tabs>
        <w:ind w:left="720" w:hanging="360"/>
      </w:pPr>
      <w:rPr>
        <w:rFonts w:cs="Times New Roman"/>
      </w:rPr>
    </w:lvl>
    <w:lvl w:ilvl="2">
      <w:start w:val="1"/>
      <w:numFmt w:val="lowerRoman"/>
      <w:lvlText w:val="%2.%3)"/>
      <w:lvlJc w:val="left"/>
      <w:pPr>
        <w:tabs>
          <w:tab w:val="num" w:pos="0"/>
        </w:tabs>
        <w:ind w:left="1080" w:hanging="360"/>
      </w:pPr>
      <w:rPr>
        <w:rFonts w:cs="Times New Roman"/>
      </w:rPr>
    </w:lvl>
    <w:lvl w:ilvl="3">
      <w:start w:val="1"/>
      <w:numFmt w:val="decimal"/>
      <w:lvlText w:val="(%2.%3.%4)"/>
      <w:lvlJc w:val="left"/>
      <w:pPr>
        <w:tabs>
          <w:tab w:val="num" w:pos="0"/>
        </w:tabs>
        <w:ind w:left="1440" w:hanging="360"/>
      </w:pPr>
      <w:rPr>
        <w:rFonts w:cs="Times New Roman"/>
      </w:rPr>
    </w:lvl>
    <w:lvl w:ilvl="4">
      <w:start w:val="1"/>
      <w:numFmt w:val="lowerLetter"/>
      <w:lvlText w:val="(%2.%3.%4.%5)"/>
      <w:lvlJc w:val="left"/>
      <w:pPr>
        <w:tabs>
          <w:tab w:val="num" w:pos="0"/>
        </w:tabs>
        <w:ind w:left="1800" w:hanging="360"/>
      </w:pPr>
      <w:rPr>
        <w:rFonts w:cs="Times New Roman"/>
      </w:rPr>
    </w:lvl>
    <w:lvl w:ilvl="5">
      <w:start w:val="1"/>
      <w:numFmt w:val="lowerRoman"/>
      <w:lvlText w:val="(%2.%3.%4.%5.%6)"/>
      <w:lvlJc w:val="left"/>
      <w:pPr>
        <w:tabs>
          <w:tab w:val="num" w:pos="0"/>
        </w:tabs>
        <w:ind w:left="2160" w:hanging="360"/>
      </w:pPr>
      <w:rPr>
        <w:rFonts w:cs="Times New Roman"/>
      </w:rPr>
    </w:lvl>
    <w:lvl w:ilvl="6">
      <w:start w:val="1"/>
      <w:numFmt w:val="decimal"/>
      <w:lvlText w:val="%2.%3.%4.%5.%6.%7."/>
      <w:lvlJc w:val="left"/>
      <w:pPr>
        <w:tabs>
          <w:tab w:val="num" w:pos="0"/>
        </w:tabs>
        <w:ind w:left="2520" w:hanging="360"/>
      </w:pPr>
      <w:rPr>
        <w:rFonts w:cs="Times New Roman"/>
      </w:rPr>
    </w:lvl>
    <w:lvl w:ilvl="7">
      <w:start w:val="1"/>
      <w:numFmt w:val="lowerLetter"/>
      <w:lvlText w:val="%2.%3.%4.%5.%6.%7.%8."/>
      <w:lvlJc w:val="left"/>
      <w:pPr>
        <w:tabs>
          <w:tab w:val="num" w:pos="0"/>
        </w:tabs>
        <w:ind w:left="2880" w:hanging="360"/>
      </w:pPr>
      <w:rPr>
        <w:rFonts w:cs="Times New Roman"/>
      </w:rPr>
    </w:lvl>
    <w:lvl w:ilvl="8">
      <w:start w:val="1"/>
      <w:numFmt w:val="lowerRoman"/>
      <w:lvlText w:val="%2.%3.%4.%5.%6.%7.%8.%9."/>
      <w:lvlJc w:val="left"/>
      <w:pPr>
        <w:tabs>
          <w:tab w:val="num" w:pos="0"/>
        </w:tabs>
        <w:ind w:left="3240" w:hanging="360"/>
      </w:pPr>
      <w:rPr>
        <w:rFonts w:cs="Times New Roman"/>
      </w:rPr>
    </w:lvl>
  </w:abstractNum>
  <w:abstractNum w:abstractNumId="16" w15:restartNumberingAfterBreak="0">
    <w:nsid w:val="00000013"/>
    <w:multiLevelType w:val="multilevel"/>
    <w:tmpl w:val="00000013"/>
    <w:name w:val="WWNum87"/>
    <w:lvl w:ilvl="0">
      <w:start w:val="1"/>
      <w:numFmt w:val="decimal"/>
      <w:lvlText w:val="%1)"/>
      <w:lvlJc w:val="left"/>
      <w:pPr>
        <w:tabs>
          <w:tab w:val="num" w:pos="0"/>
        </w:tabs>
        <w:ind w:left="1440" w:hanging="360"/>
      </w:pPr>
      <w:rPr>
        <w:rFonts w:cs="Times New Roman"/>
      </w:rPr>
    </w:lvl>
    <w:lvl w:ilvl="1">
      <w:start w:val="1"/>
      <w:numFmt w:val="lowerLetter"/>
      <w:lvlText w:val="%2)"/>
      <w:lvlJc w:val="left"/>
      <w:pPr>
        <w:tabs>
          <w:tab w:val="num" w:pos="0"/>
        </w:tabs>
        <w:ind w:left="2160" w:hanging="360"/>
      </w:pPr>
      <w:rPr>
        <w:rFonts w:cs="Times New Roman"/>
        <w:i w:val="0"/>
      </w:rPr>
    </w:lvl>
    <w:lvl w:ilvl="2">
      <w:start w:val="1"/>
      <w:numFmt w:val="decimal"/>
      <w:lvlText w:val="%2.%3."/>
      <w:lvlJc w:val="left"/>
      <w:pPr>
        <w:tabs>
          <w:tab w:val="num" w:pos="0"/>
        </w:tabs>
        <w:ind w:left="3060" w:hanging="360"/>
      </w:pPr>
      <w:rPr>
        <w:rFonts w:cs="Times New Roman"/>
        <w:b w:val="0"/>
      </w:rPr>
    </w:lvl>
    <w:lvl w:ilvl="3">
      <w:start w:val="1"/>
      <w:numFmt w:val="decimal"/>
      <w:lvlText w:val="%2.%3.%4."/>
      <w:lvlJc w:val="left"/>
      <w:pPr>
        <w:tabs>
          <w:tab w:val="num" w:pos="0"/>
        </w:tabs>
        <w:ind w:left="3600" w:hanging="360"/>
      </w:pPr>
      <w:rPr>
        <w:rFonts w:cs="Times New Roman"/>
      </w:rPr>
    </w:lvl>
    <w:lvl w:ilvl="4">
      <w:start w:val="1"/>
      <w:numFmt w:val="lowerLetter"/>
      <w:lvlText w:val="%2.%3.%4.%5."/>
      <w:lvlJc w:val="left"/>
      <w:pPr>
        <w:tabs>
          <w:tab w:val="num" w:pos="0"/>
        </w:tabs>
        <w:ind w:left="4320" w:hanging="360"/>
      </w:pPr>
      <w:rPr>
        <w:rFonts w:cs="Times New Roman"/>
      </w:rPr>
    </w:lvl>
    <w:lvl w:ilvl="5">
      <w:start w:val="1"/>
      <w:numFmt w:val="lowerRoman"/>
      <w:lvlText w:val="%2.%3.%4.%5.%6."/>
      <w:lvlJc w:val="right"/>
      <w:pPr>
        <w:tabs>
          <w:tab w:val="num" w:pos="0"/>
        </w:tabs>
        <w:ind w:left="5040" w:hanging="180"/>
      </w:pPr>
      <w:rPr>
        <w:rFonts w:cs="Times New Roman"/>
      </w:rPr>
    </w:lvl>
    <w:lvl w:ilvl="6">
      <w:start w:val="1"/>
      <w:numFmt w:val="decimal"/>
      <w:lvlText w:val="%2.%3.%4.%5.%6.%7."/>
      <w:lvlJc w:val="left"/>
      <w:pPr>
        <w:tabs>
          <w:tab w:val="num" w:pos="0"/>
        </w:tabs>
        <w:ind w:left="5760" w:hanging="360"/>
      </w:pPr>
      <w:rPr>
        <w:rFonts w:cs="Times New Roman"/>
      </w:rPr>
    </w:lvl>
    <w:lvl w:ilvl="7">
      <w:start w:val="1"/>
      <w:numFmt w:val="lowerLetter"/>
      <w:lvlText w:val="%2.%3.%4.%5.%6.%7.%8."/>
      <w:lvlJc w:val="left"/>
      <w:pPr>
        <w:tabs>
          <w:tab w:val="num" w:pos="0"/>
        </w:tabs>
        <w:ind w:left="6480" w:hanging="360"/>
      </w:pPr>
      <w:rPr>
        <w:rFonts w:cs="Times New Roman"/>
      </w:rPr>
    </w:lvl>
    <w:lvl w:ilvl="8">
      <w:start w:val="1"/>
      <w:numFmt w:val="lowerRoman"/>
      <w:lvlText w:val="%2.%3.%4.%5.%6.%7.%8.%9."/>
      <w:lvlJc w:val="right"/>
      <w:pPr>
        <w:tabs>
          <w:tab w:val="num" w:pos="0"/>
        </w:tabs>
        <w:ind w:left="7200" w:hanging="180"/>
      </w:pPr>
      <w:rPr>
        <w:rFonts w:cs="Times New Roman"/>
      </w:rPr>
    </w:lvl>
  </w:abstractNum>
  <w:abstractNum w:abstractNumId="17" w15:restartNumberingAfterBreak="0">
    <w:nsid w:val="00000014"/>
    <w:multiLevelType w:val="multilevel"/>
    <w:tmpl w:val="00000014"/>
    <w:name w:val="WWNum89"/>
    <w:lvl w:ilvl="0">
      <w:start w:val="1"/>
      <w:numFmt w:val="lowerLetter"/>
      <w:lvlText w:val="%1)"/>
      <w:lvlJc w:val="left"/>
      <w:pPr>
        <w:tabs>
          <w:tab w:val="num" w:pos="-241"/>
        </w:tabs>
        <w:ind w:left="1919" w:hanging="360"/>
      </w:pPr>
      <w:rPr>
        <w:rFonts w:cs="Times New Roman"/>
      </w:rPr>
    </w:lvl>
    <w:lvl w:ilvl="1">
      <w:start w:val="1"/>
      <w:numFmt w:val="lowerLetter"/>
      <w:lvlText w:val="%2."/>
      <w:lvlJc w:val="left"/>
      <w:pPr>
        <w:tabs>
          <w:tab w:val="num" w:pos="-241"/>
        </w:tabs>
        <w:ind w:left="2639" w:hanging="360"/>
      </w:pPr>
      <w:rPr>
        <w:rFonts w:cs="Times New Roman"/>
      </w:rPr>
    </w:lvl>
    <w:lvl w:ilvl="2">
      <w:start w:val="1"/>
      <w:numFmt w:val="lowerRoman"/>
      <w:lvlText w:val="%2.%3."/>
      <w:lvlJc w:val="right"/>
      <w:pPr>
        <w:tabs>
          <w:tab w:val="num" w:pos="-241"/>
        </w:tabs>
        <w:ind w:left="3359" w:hanging="180"/>
      </w:pPr>
      <w:rPr>
        <w:rFonts w:cs="Times New Roman"/>
      </w:rPr>
    </w:lvl>
    <w:lvl w:ilvl="3">
      <w:start w:val="1"/>
      <w:numFmt w:val="decimal"/>
      <w:lvlText w:val="%2.%3.%4."/>
      <w:lvlJc w:val="left"/>
      <w:pPr>
        <w:tabs>
          <w:tab w:val="num" w:pos="-241"/>
        </w:tabs>
        <w:ind w:left="4079" w:hanging="360"/>
      </w:pPr>
      <w:rPr>
        <w:rFonts w:cs="Times New Roman"/>
      </w:rPr>
    </w:lvl>
    <w:lvl w:ilvl="4">
      <w:start w:val="1"/>
      <w:numFmt w:val="lowerLetter"/>
      <w:lvlText w:val="%2.%3.%4.%5."/>
      <w:lvlJc w:val="left"/>
      <w:pPr>
        <w:tabs>
          <w:tab w:val="num" w:pos="-241"/>
        </w:tabs>
        <w:ind w:left="4799" w:hanging="360"/>
      </w:pPr>
      <w:rPr>
        <w:rFonts w:cs="Times New Roman"/>
      </w:rPr>
    </w:lvl>
    <w:lvl w:ilvl="5">
      <w:start w:val="1"/>
      <w:numFmt w:val="lowerRoman"/>
      <w:lvlText w:val="%2.%3.%4.%5.%6."/>
      <w:lvlJc w:val="right"/>
      <w:pPr>
        <w:tabs>
          <w:tab w:val="num" w:pos="-241"/>
        </w:tabs>
        <w:ind w:left="5519" w:hanging="180"/>
      </w:pPr>
      <w:rPr>
        <w:rFonts w:cs="Times New Roman"/>
      </w:rPr>
    </w:lvl>
    <w:lvl w:ilvl="6">
      <w:start w:val="1"/>
      <w:numFmt w:val="decimal"/>
      <w:lvlText w:val="%2.%3.%4.%5.%6.%7."/>
      <w:lvlJc w:val="left"/>
      <w:pPr>
        <w:tabs>
          <w:tab w:val="num" w:pos="-241"/>
        </w:tabs>
        <w:ind w:left="6239" w:hanging="360"/>
      </w:pPr>
      <w:rPr>
        <w:rFonts w:cs="Times New Roman"/>
      </w:rPr>
    </w:lvl>
    <w:lvl w:ilvl="7">
      <w:start w:val="1"/>
      <w:numFmt w:val="lowerLetter"/>
      <w:lvlText w:val="%2.%3.%4.%5.%6.%7.%8."/>
      <w:lvlJc w:val="left"/>
      <w:pPr>
        <w:tabs>
          <w:tab w:val="num" w:pos="-241"/>
        </w:tabs>
        <w:ind w:left="6959" w:hanging="360"/>
      </w:pPr>
      <w:rPr>
        <w:rFonts w:cs="Times New Roman"/>
      </w:rPr>
    </w:lvl>
    <w:lvl w:ilvl="8">
      <w:start w:val="1"/>
      <w:numFmt w:val="lowerRoman"/>
      <w:lvlText w:val="%2.%3.%4.%5.%6.%7.%8.%9."/>
      <w:lvlJc w:val="right"/>
      <w:pPr>
        <w:tabs>
          <w:tab w:val="num" w:pos="-241"/>
        </w:tabs>
        <w:ind w:left="7679" w:hanging="180"/>
      </w:pPr>
      <w:rPr>
        <w:rFonts w:cs="Times New Roman"/>
      </w:rPr>
    </w:lvl>
  </w:abstractNum>
  <w:abstractNum w:abstractNumId="18" w15:restartNumberingAfterBreak="0">
    <w:nsid w:val="00000015"/>
    <w:multiLevelType w:val="multilevel"/>
    <w:tmpl w:val="B9C2BC06"/>
    <w:name w:val="WWNum90"/>
    <w:lvl w:ilvl="0">
      <w:start w:val="1"/>
      <w:numFmt w:val="lowerLetter"/>
      <w:lvlText w:val="%1)"/>
      <w:lvlJc w:val="left"/>
      <w:pPr>
        <w:tabs>
          <w:tab w:val="num" w:pos="0"/>
        </w:tabs>
        <w:ind w:left="2160" w:hanging="360"/>
      </w:pPr>
      <w:rPr>
        <w:rFonts w:cs="Times New Roman"/>
        <w:i w:val="0"/>
        <w:iCs/>
      </w:rPr>
    </w:lvl>
    <w:lvl w:ilvl="1">
      <w:start w:val="1"/>
      <w:numFmt w:val="lowerLetter"/>
      <w:lvlText w:val="%2."/>
      <w:lvlJc w:val="left"/>
      <w:pPr>
        <w:tabs>
          <w:tab w:val="num" w:pos="0"/>
        </w:tabs>
        <w:ind w:left="2880" w:hanging="360"/>
      </w:pPr>
      <w:rPr>
        <w:rFonts w:cs="Times New Roman"/>
      </w:rPr>
    </w:lvl>
    <w:lvl w:ilvl="2">
      <w:start w:val="1"/>
      <w:numFmt w:val="lowerRoman"/>
      <w:lvlText w:val="%2.%3."/>
      <w:lvlJc w:val="right"/>
      <w:pPr>
        <w:tabs>
          <w:tab w:val="num" w:pos="0"/>
        </w:tabs>
        <w:ind w:left="3600" w:hanging="180"/>
      </w:pPr>
      <w:rPr>
        <w:rFonts w:cs="Times New Roman"/>
      </w:rPr>
    </w:lvl>
    <w:lvl w:ilvl="3">
      <w:start w:val="1"/>
      <w:numFmt w:val="decimal"/>
      <w:lvlText w:val="%2.%3.%4."/>
      <w:lvlJc w:val="left"/>
      <w:pPr>
        <w:tabs>
          <w:tab w:val="num" w:pos="0"/>
        </w:tabs>
        <w:ind w:left="4320" w:hanging="360"/>
      </w:pPr>
      <w:rPr>
        <w:rFonts w:cs="Times New Roman"/>
      </w:rPr>
    </w:lvl>
    <w:lvl w:ilvl="4">
      <w:start w:val="1"/>
      <w:numFmt w:val="lowerLetter"/>
      <w:lvlText w:val="%2.%3.%4.%5."/>
      <w:lvlJc w:val="left"/>
      <w:pPr>
        <w:tabs>
          <w:tab w:val="num" w:pos="0"/>
        </w:tabs>
        <w:ind w:left="5040" w:hanging="360"/>
      </w:pPr>
      <w:rPr>
        <w:rFonts w:cs="Times New Roman"/>
      </w:rPr>
    </w:lvl>
    <w:lvl w:ilvl="5">
      <w:start w:val="1"/>
      <w:numFmt w:val="lowerRoman"/>
      <w:lvlText w:val="%2.%3.%4.%5.%6."/>
      <w:lvlJc w:val="right"/>
      <w:pPr>
        <w:tabs>
          <w:tab w:val="num" w:pos="0"/>
        </w:tabs>
        <w:ind w:left="5760" w:hanging="180"/>
      </w:pPr>
      <w:rPr>
        <w:rFonts w:cs="Times New Roman"/>
      </w:rPr>
    </w:lvl>
    <w:lvl w:ilvl="6">
      <w:start w:val="1"/>
      <w:numFmt w:val="decimal"/>
      <w:lvlText w:val="%2.%3.%4.%5.%6.%7."/>
      <w:lvlJc w:val="left"/>
      <w:pPr>
        <w:tabs>
          <w:tab w:val="num" w:pos="0"/>
        </w:tabs>
        <w:ind w:left="6480" w:hanging="360"/>
      </w:pPr>
      <w:rPr>
        <w:rFonts w:cs="Times New Roman"/>
      </w:rPr>
    </w:lvl>
    <w:lvl w:ilvl="7">
      <w:start w:val="1"/>
      <w:numFmt w:val="lowerLetter"/>
      <w:lvlText w:val="%2.%3.%4.%5.%6.%7.%8."/>
      <w:lvlJc w:val="left"/>
      <w:pPr>
        <w:tabs>
          <w:tab w:val="num" w:pos="0"/>
        </w:tabs>
        <w:ind w:left="7200" w:hanging="360"/>
      </w:pPr>
      <w:rPr>
        <w:rFonts w:cs="Times New Roman"/>
      </w:rPr>
    </w:lvl>
    <w:lvl w:ilvl="8">
      <w:start w:val="1"/>
      <w:numFmt w:val="lowerRoman"/>
      <w:lvlText w:val="%2.%3.%4.%5.%6.%7.%8.%9."/>
      <w:lvlJc w:val="right"/>
      <w:pPr>
        <w:tabs>
          <w:tab w:val="num" w:pos="0"/>
        </w:tabs>
        <w:ind w:left="7920" w:hanging="180"/>
      </w:pPr>
      <w:rPr>
        <w:rFonts w:cs="Times New Roman"/>
      </w:rPr>
    </w:lvl>
  </w:abstractNum>
  <w:abstractNum w:abstractNumId="19" w15:restartNumberingAfterBreak="0">
    <w:nsid w:val="00000016"/>
    <w:multiLevelType w:val="multilevel"/>
    <w:tmpl w:val="00000016"/>
    <w:name w:val="WWNum91"/>
    <w:lvl w:ilvl="0">
      <w:start w:val="2"/>
      <w:numFmt w:val="lowerLetter"/>
      <w:lvlText w:val="%1)"/>
      <w:lvlJc w:val="left"/>
      <w:pPr>
        <w:tabs>
          <w:tab w:val="num" w:pos="0"/>
        </w:tabs>
        <w:ind w:left="2160" w:hanging="360"/>
      </w:pPr>
      <w:rPr>
        <w:rFonts w:cs="Times New Roman"/>
        <w:i w:val="0"/>
      </w:rPr>
    </w:lvl>
    <w:lvl w:ilvl="1">
      <w:start w:val="1"/>
      <w:numFmt w:val="lowerLetter"/>
      <w:lvlText w:val="%2."/>
      <w:lvlJc w:val="left"/>
      <w:pPr>
        <w:tabs>
          <w:tab w:val="num" w:pos="0"/>
        </w:tabs>
        <w:ind w:left="1440" w:hanging="360"/>
      </w:pPr>
      <w:rPr>
        <w:rFonts w:cs="Times New Roman"/>
      </w:rPr>
    </w:lvl>
    <w:lvl w:ilvl="2">
      <w:start w:val="1"/>
      <w:numFmt w:val="lowerRoman"/>
      <w:lvlText w:val="%2.%3."/>
      <w:lvlJc w:val="righ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righ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right"/>
      <w:pPr>
        <w:tabs>
          <w:tab w:val="num" w:pos="0"/>
        </w:tabs>
        <w:ind w:left="6480" w:hanging="180"/>
      </w:pPr>
      <w:rPr>
        <w:rFonts w:cs="Times New Roman"/>
      </w:rPr>
    </w:lvl>
  </w:abstractNum>
  <w:abstractNum w:abstractNumId="20" w15:restartNumberingAfterBreak="0">
    <w:nsid w:val="00000017"/>
    <w:multiLevelType w:val="multilevel"/>
    <w:tmpl w:val="00000017"/>
    <w:name w:val="WWNum94"/>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righ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righ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right"/>
      <w:pPr>
        <w:tabs>
          <w:tab w:val="num" w:pos="0"/>
        </w:tabs>
        <w:ind w:left="6480" w:hanging="180"/>
      </w:pPr>
      <w:rPr>
        <w:rFonts w:cs="Times New Roman"/>
      </w:rPr>
    </w:lvl>
  </w:abstractNum>
  <w:abstractNum w:abstractNumId="21" w15:restartNumberingAfterBreak="0">
    <w:nsid w:val="00000018"/>
    <w:multiLevelType w:val="multilevel"/>
    <w:tmpl w:val="00000018"/>
    <w:name w:val="WWNum95"/>
    <w:lvl w:ilvl="0">
      <w:start w:val="1"/>
      <w:numFmt w:val="decimal"/>
      <w:lvlText w:val="%1)"/>
      <w:lvlJc w:val="left"/>
      <w:pPr>
        <w:tabs>
          <w:tab w:val="num" w:pos="0"/>
        </w:tabs>
        <w:ind w:left="1069" w:hanging="360"/>
      </w:pPr>
      <w:rPr>
        <w:rFonts w:cs="Times New Roman"/>
      </w:rPr>
    </w:lvl>
    <w:lvl w:ilvl="1">
      <w:start w:val="1"/>
      <w:numFmt w:val="lowerLetter"/>
      <w:lvlText w:val="%2."/>
      <w:lvlJc w:val="left"/>
      <w:pPr>
        <w:tabs>
          <w:tab w:val="num" w:pos="0"/>
        </w:tabs>
        <w:ind w:left="1789" w:hanging="360"/>
      </w:pPr>
      <w:rPr>
        <w:rFonts w:cs="Times New Roman"/>
      </w:rPr>
    </w:lvl>
    <w:lvl w:ilvl="2">
      <w:start w:val="1"/>
      <w:numFmt w:val="lowerRoman"/>
      <w:lvlText w:val="%2.%3."/>
      <w:lvlJc w:val="right"/>
      <w:pPr>
        <w:tabs>
          <w:tab w:val="num" w:pos="0"/>
        </w:tabs>
        <w:ind w:left="2509" w:hanging="180"/>
      </w:pPr>
      <w:rPr>
        <w:rFonts w:cs="Times New Roman"/>
      </w:rPr>
    </w:lvl>
    <w:lvl w:ilvl="3">
      <w:start w:val="1"/>
      <w:numFmt w:val="decimal"/>
      <w:lvlText w:val="%2.%3.%4."/>
      <w:lvlJc w:val="left"/>
      <w:pPr>
        <w:tabs>
          <w:tab w:val="num" w:pos="0"/>
        </w:tabs>
        <w:ind w:left="3229" w:hanging="360"/>
      </w:pPr>
      <w:rPr>
        <w:rFonts w:cs="Times New Roman"/>
      </w:rPr>
    </w:lvl>
    <w:lvl w:ilvl="4">
      <w:start w:val="1"/>
      <w:numFmt w:val="lowerLetter"/>
      <w:lvlText w:val="%2.%3.%4.%5."/>
      <w:lvlJc w:val="left"/>
      <w:pPr>
        <w:tabs>
          <w:tab w:val="num" w:pos="0"/>
        </w:tabs>
        <w:ind w:left="3949" w:hanging="360"/>
      </w:pPr>
      <w:rPr>
        <w:rFonts w:cs="Times New Roman"/>
      </w:rPr>
    </w:lvl>
    <w:lvl w:ilvl="5">
      <w:start w:val="1"/>
      <w:numFmt w:val="lowerRoman"/>
      <w:lvlText w:val="%2.%3.%4.%5.%6."/>
      <w:lvlJc w:val="right"/>
      <w:pPr>
        <w:tabs>
          <w:tab w:val="num" w:pos="0"/>
        </w:tabs>
        <w:ind w:left="4669" w:hanging="180"/>
      </w:pPr>
      <w:rPr>
        <w:rFonts w:cs="Times New Roman"/>
      </w:rPr>
    </w:lvl>
    <w:lvl w:ilvl="6">
      <w:start w:val="1"/>
      <w:numFmt w:val="decimal"/>
      <w:lvlText w:val="%2.%3.%4.%5.%6.%7."/>
      <w:lvlJc w:val="left"/>
      <w:pPr>
        <w:tabs>
          <w:tab w:val="num" w:pos="0"/>
        </w:tabs>
        <w:ind w:left="5389" w:hanging="360"/>
      </w:pPr>
      <w:rPr>
        <w:rFonts w:cs="Times New Roman"/>
      </w:rPr>
    </w:lvl>
    <w:lvl w:ilvl="7">
      <w:start w:val="1"/>
      <w:numFmt w:val="lowerLetter"/>
      <w:lvlText w:val="%2.%3.%4.%5.%6.%7.%8."/>
      <w:lvlJc w:val="left"/>
      <w:pPr>
        <w:tabs>
          <w:tab w:val="num" w:pos="0"/>
        </w:tabs>
        <w:ind w:left="6109" w:hanging="360"/>
      </w:pPr>
      <w:rPr>
        <w:rFonts w:cs="Times New Roman"/>
      </w:rPr>
    </w:lvl>
    <w:lvl w:ilvl="8">
      <w:start w:val="1"/>
      <w:numFmt w:val="lowerRoman"/>
      <w:lvlText w:val="%2.%3.%4.%5.%6.%7.%8.%9."/>
      <w:lvlJc w:val="right"/>
      <w:pPr>
        <w:tabs>
          <w:tab w:val="num" w:pos="0"/>
        </w:tabs>
        <w:ind w:left="6829" w:hanging="180"/>
      </w:pPr>
      <w:rPr>
        <w:rFonts w:cs="Times New Roman"/>
      </w:rPr>
    </w:lvl>
  </w:abstractNum>
  <w:abstractNum w:abstractNumId="22" w15:restartNumberingAfterBreak="0">
    <w:nsid w:val="00000019"/>
    <w:multiLevelType w:val="multilevel"/>
    <w:tmpl w:val="00000019"/>
    <w:name w:val="WWNum96"/>
    <w:lvl w:ilvl="0">
      <w:start w:val="1"/>
      <w:numFmt w:val="decimal"/>
      <w:lvlText w:val="%1."/>
      <w:lvlJc w:val="left"/>
      <w:pPr>
        <w:tabs>
          <w:tab w:val="num" w:pos="0"/>
        </w:tabs>
        <w:ind w:left="360" w:hanging="360"/>
      </w:pPr>
      <w:rPr>
        <w:rFonts w:cs="Times New Roman"/>
      </w:rPr>
    </w:lvl>
    <w:lvl w:ilvl="1">
      <w:start w:val="1"/>
      <w:numFmt w:val="lowerLetter"/>
      <w:lvlText w:val="%2)"/>
      <w:lvlJc w:val="left"/>
      <w:pPr>
        <w:tabs>
          <w:tab w:val="num" w:pos="0"/>
        </w:tabs>
        <w:ind w:left="1080" w:hanging="360"/>
      </w:pPr>
      <w:rPr>
        <w:rFonts w:cs="Times New Roman"/>
      </w:rPr>
    </w:lvl>
    <w:lvl w:ilvl="2">
      <w:start w:val="1"/>
      <w:numFmt w:val="lowerRoman"/>
      <w:lvlText w:val="%2.%3."/>
      <w:lvlJc w:val="right"/>
      <w:pPr>
        <w:tabs>
          <w:tab w:val="num" w:pos="0"/>
        </w:tabs>
        <w:ind w:left="1800" w:hanging="180"/>
      </w:pPr>
      <w:rPr>
        <w:rFonts w:cs="Times New Roman"/>
      </w:rPr>
    </w:lvl>
    <w:lvl w:ilvl="3">
      <w:start w:val="1"/>
      <w:numFmt w:val="decimal"/>
      <w:lvlText w:val="%2.%3.%4."/>
      <w:lvlJc w:val="left"/>
      <w:pPr>
        <w:tabs>
          <w:tab w:val="num" w:pos="0"/>
        </w:tabs>
        <w:ind w:left="2520" w:hanging="360"/>
      </w:pPr>
      <w:rPr>
        <w:rFonts w:cs="Times New Roman"/>
      </w:rPr>
    </w:lvl>
    <w:lvl w:ilvl="4">
      <w:start w:val="1"/>
      <w:numFmt w:val="lowerLetter"/>
      <w:lvlText w:val="%2.%3.%4.%5."/>
      <w:lvlJc w:val="left"/>
      <w:pPr>
        <w:tabs>
          <w:tab w:val="num" w:pos="0"/>
        </w:tabs>
        <w:ind w:left="3240" w:hanging="360"/>
      </w:pPr>
      <w:rPr>
        <w:rFonts w:cs="Times New Roman"/>
      </w:rPr>
    </w:lvl>
    <w:lvl w:ilvl="5">
      <w:start w:val="1"/>
      <w:numFmt w:val="lowerRoman"/>
      <w:lvlText w:val="%2.%3.%4.%5.%6."/>
      <w:lvlJc w:val="right"/>
      <w:pPr>
        <w:tabs>
          <w:tab w:val="num" w:pos="0"/>
        </w:tabs>
        <w:ind w:left="3960" w:hanging="180"/>
      </w:pPr>
      <w:rPr>
        <w:rFonts w:cs="Times New Roman"/>
      </w:rPr>
    </w:lvl>
    <w:lvl w:ilvl="6">
      <w:start w:val="1"/>
      <w:numFmt w:val="decimal"/>
      <w:lvlText w:val="%2.%3.%4.%5.%6.%7."/>
      <w:lvlJc w:val="left"/>
      <w:pPr>
        <w:tabs>
          <w:tab w:val="num" w:pos="0"/>
        </w:tabs>
        <w:ind w:left="4680" w:hanging="360"/>
      </w:pPr>
      <w:rPr>
        <w:rFonts w:cs="Times New Roman"/>
      </w:rPr>
    </w:lvl>
    <w:lvl w:ilvl="7">
      <w:start w:val="1"/>
      <w:numFmt w:val="lowerLetter"/>
      <w:lvlText w:val="%2.%3.%4.%5.%6.%7.%8."/>
      <w:lvlJc w:val="left"/>
      <w:pPr>
        <w:tabs>
          <w:tab w:val="num" w:pos="0"/>
        </w:tabs>
        <w:ind w:left="5400" w:hanging="360"/>
      </w:pPr>
      <w:rPr>
        <w:rFonts w:cs="Times New Roman"/>
      </w:rPr>
    </w:lvl>
    <w:lvl w:ilvl="8">
      <w:start w:val="1"/>
      <w:numFmt w:val="lowerRoman"/>
      <w:lvlText w:val="%2.%3.%4.%5.%6.%7.%8.%9."/>
      <w:lvlJc w:val="right"/>
      <w:pPr>
        <w:tabs>
          <w:tab w:val="num" w:pos="0"/>
        </w:tabs>
        <w:ind w:left="6120" w:hanging="180"/>
      </w:pPr>
      <w:rPr>
        <w:rFonts w:cs="Times New Roman"/>
      </w:rPr>
    </w:lvl>
  </w:abstractNum>
  <w:abstractNum w:abstractNumId="23" w15:restartNumberingAfterBreak="0">
    <w:nsid w:val="0000001A"/>
    <w:multiLevelType w:val="multilevel"/>
    <w:tmpl w:val="0000001A"/>
    <w:name w:val="WWNum97"/>
    <w:lvl w:ilvl="0">
      <w:start w:val="1"/>
      <w:numFmt w:val="decimal"/>
      <w:lvlText w:val="%1."/>
      <w:lvlJc w:val="left"/>
      <w:pPr>
        <w:tabs>
          <w:tab w:val="num" w:pos="0"/>
        </w:tabs>
        <w:ind w:left="644" w:hanging="360"/>
      </w:pPr>
      <w:rPr>
        <w:rFonts w:cs="Times New Roman"/>
      </w:rPr>
    </w:lvl>
    <w:lvl w:ilvl="1">
      <w:start w:val="1"/>
      <w:numFmt w:val="lowerLetter"/>
      <w:lvlText w:val="%2."/>
      <w:lvlJc w:val="left"/>
      <w:pPr>
        <w:tabs>
          <w:tab w:val="num" w:pos="0"/>
        </w:tabs>
        <w:ind w:left="1364" w:hanging="360"/>
      </w:pPr>
      <w:rPr>
        <w:rFonts w:cs="Times New Roman"/>
      </w:rPr>
    </w:lvl>
    <w:lvl w:ilvl="2">
      <w:start w:val="1"/>
      <w:numFmt w:val="lowerRoman"/>
      <w:lvlText w:val="%2.%3."/>
      <w:lvlJc w:val="right"/>
      <w:pPr>
        <w:tabs>
          <w:tab w:val="num" w:pos="0"/>
        </w:tabs>
        <w:ind w:left="2084" w:hanging="180"/>
      </w:pPr>
      <w:rPr>
        <w:rFonts w:cs="Times New Roman"/>
      </w:rPr>
    </w:lvl>
    <w:lvl w:ilvl="3">
      <w:start w:val="1"/>
      <w:numFmt w:val="decimal"/>
      <w:lvlText w:val="%2.%3.%4."/>
      <w:lvlJc w:val="left"/>
      <w:pPr>
        <w:tabs>
          <w:tab w:val="num" w:pos="0"/>
        </w:tabs>
        <w:ind w:left="2804" w:hanging="360"/>
      </w:pPr>
      <w:rPr>
        <w:rFonts w:cs="Times New Roman"/>
      </w:rPr>
    </w:lvl>
    <w:lvl w:ilvl="4">
      <w:start w:val="1"/>
      <w:numFmt w:val="lowerLetter"/>
      <w:lvlText w:val="%2.%3.%4.%5."/>
      <w:lvlJc w:val="left"/>
      <w:pPr>
        <w:tabs>
          <w:tab w:val="num" w:pos="0"/>
        </w:tabs>
        <w:ind w:left="3524" w:hanging="360"/>
      </w:pPr>
      <w:rPr>
        <w:rFonts w:cs="Times New Roman"/>
      </w:rPr>
    </w:lvl>
    <w:lvl w:ilvl="5">
      <w:start w:val="1"/>
      <w:numFmt w:val="lowerRoman"/>
      <w:lvlText w:val="%2.%3.%4.%5.%6."/>
      <w:lvlJc w:val="right"/>
      <w:pPr>
        <w:tabs>
          <w:tab w:val="num" w:pos="0"/>
        </w:tabs>
        <w:ind w:left="4244" w:hanging="180"/>
      </w:pPr>
      <w:rPr>
        <w:rFonts w:cs="Times New Roman"/>
      </w:rPr>
    </w:lvl>
    <w:lvl w:ilvl="6">
      <w:start w:val="1"/>
      <w:numFmt w:val="decimal"/>
      <w:lvlText w:val="%2.%3.%4.%5.%6.%7."/>
      <w:lvlJc w:val="left"/>
      <w:pPr>
        <w:tabs>
          <w:tab w:val="num" w:pos="0"/>
        </w:tabs>
        <w:ind w:left="4964" w:hanging="360"/>
      </w:pPr>
      <w:rPr>
        <w:rFonts w:cs="Times New Roman"/>
      </w:rPr>
    </w:lvl>
    <w:lvl w:ilvl="7">
      <w:start w:val="1"/>
      <w:numFmt w:val="lowerLetter"/>
      <w:lvlText w:val="%2.%3.%4.%5.%6.%7.%8."/>
      <w:lvlJc w:val="left"/>
      <w:pPr>
        <w:tabs>
          <w:tab w:val="num" w:pos="0"/>
        </w:tabs>
        <w:ind w:left="5684" w:hanging="360"/>
      </w:pPr>
      <w:rPr>
        <w:rFonts w:cs="Times New Roman"/>
      </w:rPr>
    </w:lvl>
    <w:lvl w:ilvl="8">
      <w:start w:val="1"/>
      <w:numFmt w:val="lowerRoman"/>
      <w:lvlText w:val="%2.%3.%4.%5.%6.%7.%8.%9."/>
      <w:lvlJc w:val="right"/>
      <w:pPr>
        <w:tabs>
          <w:tab w:val="num" w:pos="0"/>
        </w:tabs>
        <w:ind w:left="6404" w:hanging="180"/>
      </w:pPr>
      <w:rPr>
        <w:rFonts w:cs="Times New Roman"/>
      </w:rPr>
    </w:lvl>
  </w:abstractNum>
  <w:abstractNum w:abstractNumId="24" w15:restartNumberingAfterBreak="0">
    <w:nsid w:val="0000001B"/>
    <w:multiLevelType w:val="multilevel"/>
    <w:tmpl w:val="0000001B"/>
    <w:name w:val="WWNum98"/>
    <w:lvl w:ilvl="0">
      <w:start w:val="1"/>
      <w:numFmt w:val="decimal"/>
      <w:lvlText w:val="%1)"/>
      <w:lvlJc w:val="left"/>
      <w:pPr>
        <w:tabs>
          <w:tab w:val="num" w:pos="0"/>
        </w:tabs>
        <w:ind w:left="360" w:hanging="360"/>
      </w:pPr>
      <w:rPr>
        <w:rFonts w:cs="Times New Roman"/>
        <w:b w:val="0"/>
        <w:sz w:val="22"/>
        <w:szCs w:val="22"/>
      </w:rPr>
    </w:lvl>
    <w:lvl w:ilvl="1">
      <w:start w:val="1"/>
      <w:numFmt w:val="lowerLetter"/>
      <w:lvlText w:val="%2)"/>
      <w:lvlJc w:val="left"/>
      <w:pPr>
        <w:tabs>
          <w:tab w:val="num" w:pos="0"/>
        </w:tabs>
        <w:ind w:left="1069" w:hanging="360"/>
      </w:pPr>
      <w:rPr>
        <w:rFonts w:cs="Times New Roman"/>
        <w:b w:val="0"/>
        <w:sz w:val="20"/>
        <w:szCs w:val="20"/>
      </w:rPr>
    </w:lvl>
    <w:lvl w:ilvl="2">
      <w:start w:val="1"/>
      <w:numFmt w:val="lowerRoman"/>
      <w:lvlText w:val="%2.%3)"/>
      <w:lvlJc w:val="left"/>
      <w:pPr>
        <w:tabs>
          <w:tab w:val="num" w:pos="0"/>
        </w:tabs>
        <w:ind w:left="1080" w:hanging="360"/>
      </w:pPr>
      <w:rPr>
        <w:rFonts w:cs="Times New Roman"/>
        <w:b/>
        <w:sz w:val="22"/>
        <w:szCs w:val="22"/>
      </w:rPr>
    </w:lvl>
    <w:lvl w:ilvl="3">
      <w:start w:val="1"/>
      <w:numFmt w:val="decimal"/>
      <w:lvlText w:val="(%2.%3.%4)"/>
      <w:lvlJc w:val="left"/>
      <w:pPr>
        <w:tabs>
          <w:tab w:val="num" w:pos="0"/>
        </w:tabs>
        <w:ind w:left="1440" w:hanging="360"/>
      </w:pPr>
      <w:rPr>
        <w:rFonts w:cs="Times New Roman"/>
        <w:b/>
        <w:sz w:val="22"/>
        <w:szCs w:val="22"/>
      </w:rPr>
    </w:lvl>
    <w:lvl w:ilvl="4">
      <w:start w:val="1"/>
      <w:numFmt w:val="lowerLetter"/>
      <w:lvlText w:val="(%2.%3.%4.%5)"/>
      <w:lvlJc w:val="left"/>
      <w:pPr>
        <w:tabs>
          <w:tab w:val="num" w:pos="0"/>
        </w:tabs>
        <w:ind w:left="1800" w:hanging="360"/>
      </w:pPr>
      <w:rPr>
        <w:rFonts w:cs="Times New Roman"/>
        <w:b/>
        <w:sz w:val="22"/>
        <w:szCs w:val="22"/>
      </w:rPr>
    </w:lvl>
    <w:lvl w:ilvl="5">
      <w:start w:val="1"/>
      <w:numFmt w:val="lowerRoman"/>
      <w:lvlText w:val="(%2.%3.%4.%5.%6)"/>
      <w:lvlJc w:val="left"/>
      <w:pPr>
        <w:tabs>
          <w:tab w:val="num" w:pos="0"/>
        </w:tabs>
        <w:ind w:left="2160" w:hanging="360"/>
      </w:pPr>
      <w:rPr>
        <w:rFonts w:cs="Times New Roman"/>
        <w:b/>
        <w:sz w:val="22"/>
        <w:szCs w:val="22"/>
      </w:rPr>
    </w:lvl>
    <w:lvl w:ilvl="6">
      <w:start w:val="1"/>
      <w:numFmt w:val="decimal"/>
      <w:lvlText w:val="%2.%3.%4.%5.%6.%7."/>
      <w:lvlJc w:val="left"/>
      <w:pPr>
        <w:tabs>
          <w:tab w:val="num" w:pos="0"/>
        </w:tabs>
        <w:ind w:left="2520" w:hanging="360"/>
      </w:pPr>
      <w:rPr>
        <w:rFonts w:cs="Times New Roman"/>
        <w:b/>
        <w:sz w:val="22"/>
        <w:szCs w:val="22"/>
      </w:rPr>
    </w:lvl>
    <w:lvl w:ilvl="7">
      <w:start w:val="1"/>
      <w:numFmt w:val="lowerLetter"/>
      <w:lvlText w:val="%2.%3.%4.%5.%6.%7.%8."/>
      <w:lvlJc w:val="left"/>
      <w:pPr>
        <w:tabs>
          <w:tab w:val="num" w:pos="0"/>
        </w:tabs>
        <w:ind w:left="2880" w:hanging="360"/>
      </w:pPr>
      <w:rPr>
        <w:rFonts w:cs="Times New Roman"/>
        <w:b/>
        <w:sz w:val="22"/>
        <w:szCs w:val="22"/>
      </w:rPr>
    </w:lvl>
    <w:lvl w:ilvl="8">
      <w:start w:val="1"/>
      <w:numFmt w:val="lowerRoman"/>
      <w:lvlText w:val="%2.%3.%4.%5.%6.%7.%8.%9."/>
      <w:lvlJc w:val="left"/>
      <w:pPr>
        <w:tabs>
          <w:tab w:val="num" w:pos="0"/>
        </w:tabs>
        <w:ind w:left="3240" w:hanging="360"/>
      </w:pPr>
      <w:rPr>
        <w:rFonts w:cs="Times New Roman"/>
        <w:b/>
        <w:sz w:val="22"/>
        <w:szCs w:val="22"/>
      </w:rPr>
    </w:lvl>
  </w:abstractNum>
  <w:abstractNum w:abstractNumId="25" w15:restartNumberingAfterBreak="0">
    <w:nsid w:val="0000001C"/>
    <w:multiLevelType w:val="multilevel"/>
    <w:tmpl w:val="104A52F0"/>
    <w:name w:val="WWNum99"/>
    <w:lvl w:ilvl="0">
      <w:start w:val="1"/>
      <w:numFmt w:val="decimal"/>
      <w:lvlText w:val="%1."/>
      <w:lvlJc w:val="left"/>
      <w:pPr>
        <w:tabs>
          <w:tab w:val="num" w:pos="0"/>
        </w:tabs>
        <w:ind w:left="1068" w:hanging="360"/>
      </w:pPr>
      <w:rPr>
        <w:rFonts w:cs="Times New Roman"/>
        <w:b w:val="0"/>
        <w:bCs w:val="0"/>
      </w:rPr>
    </w:lvl>
    <w:lvl w:ilvl="1">
      <w:start w:val="1"/>
      <w:numFmt w:val="lowerLetter"/>
      <w:lvlText w:val="%2."/>
      <w:lvlJc w:val="left"/>
      <w:pPr>
        <w:tabs>
          <w:tab w:val="num" w:pos="0"/>
        </w:tabs>
        <w:ind w:left="1440" w:hanging="360"/>
      </w:pPr>
      <w:rPr>
        <w:rFonts w:cs="Times New Roman"/>
      </w:rPr>
    </w:lvl>
    <w:lvl w:ilvl="2">
      <w:start w:val="1"/>
      <w:numFmt w:val="lowerRoman"/>
      <w:lvlText w:val="%2.%3."/>
      <w:lvlJc w:val="righ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righ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right"/>
      <w:pPr>
        <w:tabs>
          <w:tab w:val="num" w:pos="0"/>
        </w:tabs>
        <w:ind w:left="6480" w:hanging="180"/>
      </w:pPr>
      <w:rPr>
        <w:rFonts w:cs="Times New Roman"/>
      </w:rPr>
    </w:lvl>
  </w:abstractNum>
  <w:abstractNum w:abstractNumId="26" w15:restartNumberingAfterBreak="0">
    <w:nsid w:val="0000001D"/>
    <w:multiLevelType w:val="multilevel"/>
    <w:tmpl w:val="0000001D"/>
    <w:name w:val="WWNum100"/>
    <w:lvl w:ilvl="0">
      <w:start w:val="1"/>
      <w:numFmt w:val="decimal"/>
      <w:lvlText w:val="%1)"/>
      <w:lvlJc w:val="left"/>
      <w:pPr>
        <w:tabs>
          <w:tab w:val="num" w:pos="0"/>
        </w:tabs>
        <w:ind w:left="720" w:hanging="360"/>
      </w:pPr>
      <w:rPr>
        <w:rFonts w:cs="Times New Roman"/>
      </w:rPr>
    </w:lvl>
    <w:lvl w:ilvl="1">
      <w:start w:val="1"/>
      <w:numFmt w:val="decimal"/>
      <w:lvlText w:val="%2)"/>
      <w:lvlJc w:val="left"/>
      <w:pPr>
        <w:tabs>
          <w:tab w:val="num" w:pos="0"/>
        </w:tabs>
        <w:ind w:left="1440" w:hanging="360"/>
      </w:pPr>
      <w:rPr>
        <w:rFonts w:cs="Times New Roman"/>
      </w:rPr>
    </w:lvl>
    <w:lvl w:ilvl="2">
      <w:start w:val="1"/>
      <w:numFmt w:val="lowerRoman"/>
      <w:lvlText w:val="%2.%3."/>
      <w:lvlJc w:val="righ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righ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right"/>
      <w:pPr>
        <w:tabs>
          <w:tab w:val="num" w:pos="0"/>
        </w:tabs>
        <w:ind w:left="6480" w:hanging="180"/>
      </w:pPr>
      <w:rPr>
        <w:rFonts w:cs="Times New Roman"/>
      </w:rPr>
    </w:lvl>
  </w:abstractNum>
  <w:abstractNum w:abstractNumId="27" w15:restartNumberingAfterBreak="0">
    <w:nsid w:val="0000001E"/>
    <w:multiLevelType w:val="multilevel"/>
    <w:tmpl w:val="0000001E"/>
    <w:name w:val="WWNum103"/>
    <w:lvl w:ilvl="0">
      <w:start w:val="1"/>
      <w:numFmt w:val="decimal"/>
      <w:lvlText w:val="%1)"/>
      <w:lvlJc w:val="left"/>
      <w:pPr>
        <w:tabs>
          <w:tab w:val="num" w:pos="0"/>
        </w:tabs>
        <w:ind w:left="1068" w:hanging="360"/>
      </w:pPr>
      <w:rPr>
        <w:rFonts w:cs="Times New Roman"/>
      </w:rPr>
    </w:lvl>
    <w:lvl w:ilvl="1">
      <w:start w:val="1"/>
      <w:numFmt w:val="lowerLetter"/>
      <w:lvlText w:val="%2)"/>
      <w:lvlJc w:val="left"/>
      <w:pPr>
        <w:tabs>
          <w:tab w:val="num" w:pos="0"/>
        </w:tabs>
        <w:ind w:left="1428" w:hanging="360"/>
      </w:pPr>
      <w:rPr>
        <w:rFonts w:cs="Times New Roman"/>
      </w:rPr>
    </w:lvl>
    <w:lvl w:ilvl="2">
      <w:start w:val="1"/>
      <w:numFmt w:val="lowerRoman"/>
      <w:lvlText w:val="%2.%3)"/>
      <w:lvlJc w:val="left"/>
      <w:pPr>
        <w:tabs>
          <w:tab w:val="num" w:pos="0"/>
        </w:tabs>
        <w:ind w:left="1788" w:hanging="360"/>
      </w:pPr>
      <w:rPr>
        <w:rFonts w:cs="Times New Roman"/>
      </w:rPr>
    </w:lvl>
    <w:lvl w:ilvl="3">
      <w:start w:val="1"/>
      <w:numFmt w:val="decimal"/>
      <w:lvlText w:val="(%2.%3.%4)"/>
      <w:lvlJc w:val="left"/>
      <w:pPr>
        <w:tabs>
          <w:tab w:val="num" w:pos="0"/>
        </w:tabs>
        <w:ind w:left="2148" w:hanging="360"/>
      </w:pPr>
      <w:rPr>
        <w:rFonts w:cs="Times New Roman"/>
      </w:rPr>
    </w:lvl>
    <w:lvl w:ilvl="4">
      <w:start w:val="1"/>
      <w:numFmt w:val="lowerLetter"/>
      <w:lvlText w:val="(%2.%3.%4.%5)"/>
      <w:lvlJc w:val="left"/>
      <w:pPr>
        <w:tabs>
          <w:tab w:val="num" w:pos="0"/>
        </w:tabs>
        <w:ind w:left="2508" w:hanging="360"/>
      </w:pPr>
      <w:rPr>
        <w:rFonts w:cs="Times New Roman"/>
      </w:rPr>
    </w:lvl>
    <w:lvl w:ilvl="5">
      <w:start w:val="1"/>
      <w:numFmt w:val="lowerRoman"/>
      <w:lvlText w:val="(%2.%3.%4.%5.%6)"/>
      <w:lvlJc w:val="left"/>
      <w:pPr>
        <w:tabs>
          <w:tab w:val="num" w:pos="0"/>
        </w:tabs>
        <w:ind w:left="2868" w:hanging="360"/>
      </w:pPr>
      <w:rPr>
        <w:rFonts w:cs="Times New Roman"/>
      </w:rPr>
    </w:lvl>
    <w:lvl w:ilvl="6">
      <w:start w:val="1"/>
      <w:numFmt w:val="decimal"/>
      <w:lvlText w:val="%2.%3.%4.%5.%6.%7."/>
      <w:lvlJc w:val="left"/>
      <w:pPr>
        <w:tabs>
          <w:tab w:val="num" w:pos="0"/>
        </w:tabs>
        <w:ind w:left="3228" w:hanging="360"/>
      </w:pPr>
      <w:rPr>
        <w:rFonts w:cs="Times New Roman"/>
      </w:rPr>
    </w:lvl>
    <w:lvl w:ilvl="7">
      <w:start w:val="1"/>
      <w:numFmt w:val="lowerLetter"/>
      <w:lvlText w:val="%2.%3.%4.%5.%6.%7.%8."/>
      <w:lvlJc w:val="left"/>
      <w:pPr>
        <w:tabs>
          <w:tab w:val="num" w:pos="0"/>
        </w:tabs>
        <w:ind w:left="3588" w:hanging="360"/>
      </w:pPr>
      <w:rPr>
        <w:rFonts w:cs="Times New Roman"/>
      </w:rPr>
    </w:lvl>
    <w:lvl w:ilvl="8">
      <w:start w:val="1"/>
      <w:numFmt w:val="lowerRoman"/>
      <w:lvlText w:val="%2.%3.%4.%5.%6.%7.%8.%9."/>
      <w:lvlJc w:val="left"/>
      <w:pPr>
        <w:tabs>
          <w:tab w:val="num" w:pos="0"/>
        </w:tabs>
        <w:ind w:left="3948" w:hanging="360"/>
      </w:pPr>
      <w:rPr>
        <w:rFonts w:cs="Times New Roman"/>
      </w:rPr>
    </w:lvl>
  </w:abstractNum>
  <w:abstractNum w:abstractNumId="28" w15:restartNumberingAfterBreak="0">
    <w:nsid w:val="09466D72"/>
    <w:multiLevelType w:val="hybridMultilevel"/>
    <w:tmpl w:val="F68E6116"/>
    <w:lvl w:ilvl="0" w:tplc="FFFFFFFF">
      <w:start w:val="1"/>
      <w:numFmt w:val="decimal"/>
      <w:lvlText w:val="%1."/>
      <w:lvlJc w:val="left"/>
      <w:pPr>
        <w:ind w:left="1065" w:hanging="705"/>
      </w:pPr>
      <w:rPr>
        <w:rFonts w:hint="default"/>
      </w:rPr>
    </w:lvl>
    <w:lvl w:ilvl="1" w:tplc="5E207F78">
      <w:start w:val="1"/>
      <w:numFmt w:val="decimal"/>
      <w:lvlText w:val="%2)"/>
      <w:lvlJc w:val="left"/>
      <w:pPr>
        <w:ind w:left="360" w:hanging="360"/>
      </w:pPr>
      <w:rPr>
        <w:rFonts w:hint="default"/>
      </w:rPr>
    </w:lvl>
    <w:lvl w:ilvl="2" w:tplc="FFFFFFFF">
      <w:start w:val="1"/>
      <w:numFmt w:val="decimal"/>
      <w:lvlText w:val="%3)"/>
      <w:lvlJc w:val="left"/>
      <w:pPr>
        <w:ind w:left="2340" w:hanging="360"/>
      </w:pPr>
      <w:rPr>
        <w:rFonts w:hint="default"/>
      </w:r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0B5B6632"/>
    <w:multiLevelType w:val="multilevel"/>
    <w:tmpl w:val="1876C236"/>
    <w:lvl w:ilvl="0">
      <w:start w:val="2"/>
      <w:numFmt w:val="decimal"/>
      <w:pStyle w:val="slovn1"/>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0" w15:restartNumberingAfterBreak="0">
    <w:nsid w:val="0EC5497E"/>
    <w:multiLevelType w:val="hybridMultilevel"/>
    <w:tmpl w:val="3F60A9F4"/>
    <w:lvl w:ilvl="0" w:tplc="FFFFFFFF">
      <w:start w:val="1"/>
      <w:numFmt w:val="decimal"/>
      <w:lvlText w:val="%1."/>
      <w:lvlJc w:val="left"/>
      <w:pPr>
        <w:ind w:left="1065" w:hanging="705"/>
      </w:pPr>
      <w:rPr>
        <w:rFonts w:hint="default"/>
      </w:rPr>
    </w:lvl>
    <w:lvl w:ilvl="1" w:tplc="041B0001">
      <w:start w:val="1"/>
      <w:numFmt w:val="bullet"/>
      <w:lvlText w:val=""/>
      <w:lvlJc w:val="left"/>
      <w:pPr>
        <w:ind w:left="360" w:hanging="360"/>
      </w:pPr>
      <w:rPr>
        <w:rFonts w:ascii="Symbol" w:hAnsi="Symbol" w:hint="default"/>
      </w:rPr>
    </w:lvl>
    <w:lvl w:ilvl="2" w:tplc="FFFFFFFF">
      <w:start w:val="1"/>
      <w:numFmt w:val="decimal"/>
      <w:lvlText w:val="%3)"/>
      <w:lvlJc w:val="left"/>
      <w:pPr>
        <w:ind w:left="2340" w:hanging="360"/>
      </w:pPr>
      <w:rPr>
        <w:rFonts w:hint="default"/>
      </w:r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14B75F2F"/>
    <w:multiLevelType w:val="multilevel"/>
    <w:tmpl w:val="1FD205FC"/>
    <w:lvl w:ilvl="0">
      <w:start w:val="1"/>
      <w:numFmt w:val="decimal"/>
      <w:pStyle w:val="StylZkladntext2Zarovnatdobloku"/>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2" w15:restartNumberingAfterBreak="0">
    <w:nsid w:val="174A21D9"/>
    <w:multiLevelType w:val="hybridMultilevel"/>
    <w:tmpl w:val="723A7816"/>
    <w:lvl w:ilvl="0" w:tplc="FFFFFFFF">
      <w:start w:val="1"/>
      <w:numFmt w:val="decimal"/>
      <w:lvlText w:val="%1."/>
      <w:lvlJc w:val="left"/>
      <w:pPr>
        <w:ind w:left="1065" w:hanging="705"/>
      </w:pPr>
      <w:rPr>
        <w:rFonts w:hint="default"/>
      </w:rPr>
    </w:lvl>
    <w:lvl w:ilvl="1" w:tplc="C2DCF618">
      <w:start w:val="1"/>
      <w:numFmt w:val="decimal"/>
      <w:pStyle w:val="zoznam123"/>
      <w:lvlText w:val="%2)"/>
      <w:lvlJc w:val="left"/>
      <w:pPr>
        <w:ind w:left="360" w:hanging="360"/>
      </w:pPr>
      <w:rPr>
        <w:rFonts w:hint="default"/>
      </w:rPr>
    </w:lvl>
    <w:lvl w:ilvl="2" w:tplc="FFFFFFFF">
      <w:start w:val="1"/>
      <w:numFmt w:val="decimal"/>
      <w:lvlText w:val="%3)"/>
      <w:lvlJc w:val="left"/>
      <w:pPr>
        <w:ind w:left="2340" w:hanging="360"/>
      </w:pPr>
      <w:rPr>
        <w:rFonts w:hint="default"/>
      </w:r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193360D1"/>
    <w:multiLevelType w:val="hybridMultilevel"/>
    <w:tmpl w:val="088426CA"/>
    <w:lvl w:ilvl="0" w:tplc="FFFFFFFF">
      <w:start w:val="1"/>
      <w:numFmt w:val="decimal"/>
      <w:lvlText w:val="%1."/>
      <w:lvlJc w:val="left"/>
      <w:pPr>
        <w:ind w:left="1065" w:hanging="705"/>
      </w:pPr>
      <w:rPr>
        <w:rFonts w:hint="default"/>
      </w:rPr>
    </w:lvl>
    <w:lvl w:ilvl="1" w:tplc="6FF81E96">
      <w:start w:val="1"/>
      <w:numFmt w:val="decimal"/>
      <w:lvlText w:val="%2)"/>
      <w:lvlJc w:val="left"/>
      <w:pPr>
        <w:ind w:left="360" w:hanging="360"/>
      </w:pPr>
      <w:rPr>
        <w:rFonts w:ascii="Open Sans" w:eastAsia="Times New Roman" w:hAnsi="Open Sans" w:cs="Open Sans" w:hint="default"/>
        <w:sz w:val="22"/>
        <w:szCs w:val="20"/>
      </w:rPr>
    </w:lvl>
    <w:lvl w:ilvl="2" w:tplc="FFFFFFFF">
      <w:start w:val="1"/>
      <w:numFmt w:val="decimal"/>
      <w:lvlText w:val="%3)"/>
      <w:lvlJc w:val="left"/>
      <w:pPr>
        <w:ind w:left="2340" w:hanging="360"/>
      </w:pPr>
      <w:rPr>
        <w:rFonts w:hint="default"/>
      </w:r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23E94938"/>
    <w:multiLevelType w:val="hybridMultilevel"/>
    <w:tmpl w:val="D75433F6"/>
    <w:lvl w:ilvl="0" w:tplc="FFFFFFFF">
      <w:start w:val="1"/>
      <w:numFmt w:val="decimal"/>
      <w:lvlText w:val="%1."/>
      <w:lvlJc w:val="left"/>
      <w:pPr>
        <w:ind w:left="1065" w:hanging="705"/>
      </w:pPr>
      <w:rPr>
        <w:rFonts w:hint="default"/>
      </w:rPr>
    </w:lvl>
    <w:lvl w:ilvl="1" w:tplc="041B0011">
      <w:start w:val="1"/>
      <w:numFmt w:val="decimal"/>
      <w:lvlText w:val="%2)"/>
      <w:lvlJc w:val="left"/>
      <w:pPr>
        <w:ind w:left="360" w:hanging="360"/>
      </w:pPr>
    </w:lvl>
    <w:lvl w:ilvl="2" w:tplc="FFFFFFFF">
      <w:start w:val="1"/>
      <w:numFmt w:val="decimal"/>
      <w:lvlText w:val="%3)"/>
      <w:lvlJc w:val="left"/>
      <w:pPr>
        <w:ind w:left="2340" w:hanging="360"/>
      </w:pPr>
      <w:rPr>
        <w:rFonts w:hint="default"/>
      </w:r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34933937"/>
    <w:multiLevelType w:val="hybridMultilevel"/>
    <w:tmpl w:val="D7F0A274"/>
    <w:lvl w:ilvl="0" w:tplc="FFFFFFFF">
      <w:start w:val="1"/>
      <w:numFmt w:val="decimal"/>
      <w:lvlText w:val="%1."/>
      <w:lvlJc w:val="left"/>
      <w:pPr>
        <w:ind w:left="1065" w:hanging="705"/>
      </w:pPr>
      <w:rPr>
        <w:rFonts w:hint="default"/>
      </w:rPr>
    </w:lvl>
    <w:lvl w:ilvl="1" w:tplc="43D0F4BE">
      <w:start w:val="1"/>
      <w:numFmt w:val="decimal"/>
      <w:lvlText w:val="%2)"/>
      <w:lvlJc w:val="left"/>
      <w:pPr>
        <w:ind w:left="360" w:hanging="360"/>
      </w:pPr>
      <w:rPr>
        <w:rFonts w:hint="default"/>
      </w:rPr>
    </w:lvl>
    <w:lvl w:ilvl="2" w:tplc="FFFFFFFF">
      <w:start w:val="1"/>
      <w:numFmt w:val="decimal"/>
      <w:lvlText w:val="%3)"/>
      <w:lvlJc w:val="left"/>
      <w:pPr>
        <w:ind w:left="2340" w:hanging="360"/>
      </w:pPr>
      <w:rPr>
        <w:rFonts w:hint="default"/>
      </w:r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37DB1384"/>
    <w:multiLevelType w:val="hybridMultilevel"/>
    <w:tmpl w:val="E500EC76"/>
    <w:lvl w:ilvl="0" w:tplc="FFFFFFFF">
      <w:start w:val="1"/>
      <w:numFmt w:val="decimal"/>
      <w:lvlText w:val="%1."/>
      <w:lvlJc w:val="left"/>
      <w:pPr>
        <w:ind w:left="1065" w:hanging="705"/>
      </w:pPr>
      <w:rPr>
        <w:rFonts w:hint="default"/>
      </w:rPr>
    </w:lvl>
    <w:lvl w:ilvl="1" w:tplc="CA8E4F06">
      <w:start w:val="1"/>
      <w:numFmt w:val="decimal"/>
      <w:lvlText w:val="%2)"/>
      <w:lvlJc w:val="left"/>
      <w:pPr>
        <w:ind w:left="360" w:hanging="360"/>
      </w:pPr>
      <w:rPr>
        <w:rFonts w:hint="default"/>
      </w:rPr>
    </w:lvl>
    <w:lvl w:ilvl="2" w:tplc="FFFFFFFF">
      <w:start w:val="1"/>
      <w:numFmt w:val="decimal"/>
      <w:lvlText w:val="%3)"/>
      <w:lvlJc w:val="left"/>
      <w:pPr>
        <w:ind w:left="2340" w:hanging="360"/>
      </w:pPr>
      <w:rPr>
        <w:rFonts w:hint="default"/>
      </w:r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3E3E126E"/>
    <w:multiLevelType w:val="hybridMultilevel"/>
    <w:tmpl w:val="DA905108"/>
    <w:lvl w:ilvl="0" w:tplc="F2A8D092">
      <w:start w:val="1"/>
      <w:numFmt w:val="lowerLetter"/>
      <w:pStyle w:val="zoznamabc"/>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430F6941"/>
    <w:multiLevelType w:val="hybridMultilevel"/>
    <w:tmpl w:val="134EDB3E"/>
    <w:lvl w:ilvl="0" w:tplc="81507840">
      <w:start w:val="1"/>
      <w:numFmt w:val="decimal"/>
      <w:pStyle w:val="zoznam1230"/>
      <w:lvlText w:val="%1."/>
      <w:lvlJc w:val="left"/>
      <w:pPr>
        <w:ind w:left="720" w:hanging="360"/>
      </w:pPr>
      <w:rPr>
        <w:rFonts w:hint="default"/>
      </w:rPr>
    </w:lvl>
    <w:lvl w:ilvl="1" w:tplc="E3224404">
      <w:start w:val="1"/>
      <w:numFmt w:val="decimal"/>
      <w:lvlText w:val="%2)"/>
      <w:lvlJc w:val="left"/>
      <w:pPr>
        <w:ind w:left="1440" w:hanging="360"/>
      </w:pPr>
    </w:lvl>
    <w:lvl w:ilvl="2" w:tplc="100054CA">
      <w:start w:val="1"/>
      <w:numFmt w:val="lowerLetter"/>
      <w:pStyle w:val="zoznam3rovneabc"/>
      <w:lvlText w:val="%3)"/>
      <w:lvlJc w:val="left"/>
      <w:pPr>
        <w:ind w:left="2340" w:hanging="36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44BA6846"/>
    <w:multiLevelType w:val="multilevel"/>
    <w:tmpl w:val="5882F850"/>
    <w:lvl w:ilvl="0">
      <w:start w:val="1"/>
      <w:numFmt w:val="lowerLetter"/>
      <w:pStyle w:val="slovanzoznam"/>
      <w:lvlText w:val="%1)"/>
      <w:lvlJc w:val="left"/>
      <w:pPr>
        <w:tabs>
          <w:tab w:val="num" w:pos="360"/>
        </w:tabs>
        <w:ind w:left="360" w:firstLine="0"/>
      </w:pPr>
      <w:rPr>
        <w:rFonts w:hint="default"/>
      </w:rPr>
    </w:lvl>
    <w:lvl w:ilvl="1">
      <w:start w:val="1"/>
      <w:numFmt w:val="decimal"/>
      <w:lvlText w:val="%2."/>
      <w:lvlJc w:val="left"/>
      <w:pPr>
        <w:tabs>
          <w:tab w:val="num" w:pos="360"/>
        </w:tabs>
        <w:ind w:left="36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0" w15:restartNumberingAfterBreak="0">
    <w:nsid w:val="509F33AE"/>
    <w:multiLevelType w:val="hybridMultilevel"/>
    <w:tmpl w:val="218C46AA"/>
    <w:lvl w:ilvl="0" w:tplc="FFFFFFFF">
      <w:start w:val="1"/>
      <w:numFmt w:val="decimal"/>
      <w:lvlText w:val="%1."/>
      <w:lvlJc w:val="left"/>
      <w:pPr>
        <w:ind w:left="1065" w:hanging="705"/>
      </w:pPr>
      <w:rPr>
        <w:rFonts w:hint="default"/>
      </w:rPr>
    </w:lvl>
    <w:lvl w:ilvl="1" w:tplc="7048D30A">
      <w:start w:val="1"/>
      <w:numFmt w:val="decimal"/>
      <w:lvlText w:val="%2)"/>
      <w:lvlJc w:val="left"/>
      <w:pPr>
        <w:ind w:left="360" w:hanging="360"/>
      </w:pPr>
      <w:rPr>
        <w:rFonts w:hint="default"/>
      </w:rPr>
    </w:lvl>
    <w:lvl w:ilvl="2" w:tplc="FFFFFFFF">
      <w:start w:val="1"/>
      <w:numFmt w:val="decimal"/>
      <w:lvlText w:val="%3)"/>
      <w:lvlJc w:val="left"/>
      <w:pPr>
        <w:ind w:left="2340" w:hanging="360"/>
      </w:pPr>
      <w:rPr>
        <w:rFonts w:hint="default"/>
      </w:r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581A3664"/>
    <w:multiLevelType w:val="hybridMultilevel"/>
    <w:tmpl w:val="5CA816B2"/>
    <w:lvl w:ilvl="0" w:tplc="FFFFFFFF">
      <w:start w:val="1"/>
      <w:numFmt w:val="decimal"/>
      <w:lvlText w:val="%1."/>
      <w:lvlJc w:val="left"/>
      <w:pPr>
        <w:ind w:left="1065" w:hanging="705"/>
      </w:pPr>
      <w:rPr>
        <w:rFonts w:hint="default"/>
      </w:rPr>
    </w:lvl>
    <w:lvl w:ilvl="1" w:tplc="DEA29F60">
      <w:start w:val="1"/>
      <w:numFmt w:val="decimal"/>
      <w:lvlText w:val="%2)"/>
      <w:lvlJc w:val="left"/>
      <w:pPr>
        <w:ind w:left="360" w:hanging="360"/>
      </w:pPr>
      <w:rPr>
        <w:rFonts w:hint="default"/>
      </w:rPr>
    </w:lvl>
    <w:lvl w:ilvl="2" w:tplc="FFFFFFFF">
      <w:start w:val="1"/>
      <w:numFmt w:val="decimal"/>
      <w:lvlText w:val="%3)"/>
      <w:lvlJc w:val="left"/>
      <w:pPr>
        <w:ind w:left="2340" w:hanging="360"/>
      </w:pPr>
      <w:rPr>
        <w:rFonts w:hint="default"/>
      </w:r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5AD72641"/>
    <w:multiLevelType w:val="multilevel"/>
    <w:tmpl w:val="26A04C9E"/>
    <w:lvl w:ilvl="0">
      <w:start w:val="1"/>
      <w:numFmt w:val="decimal"/>
      <w:pStyle w:val="l3"/>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3" w15:restartNumberingAfterBreak="0">
    <w:nsid w:val="5C6F504A"/>
    <w:multiLevelType w:val="multilevel"/>
    <w:tmpl w:val="52E0E466"/>
    <w:lvl w:ilvl="0">
      <w:numFmt w:val="none"/>
      <w:lvlText w:val=""/>
      <w:lvlJc w:val="left"/>
      <w:pPr>
        <w:tabs>
          <w:tab w:val="num" w:pos="360"/>
        </w:tabs>
      </w:p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44" w15:restartNumberingAfterBreak="0">
    <w:nsid w:val="77136DD1"/>
    <w:multiLevelType w:val="hybridMultilevel"/>
    <w:tmpl w:val="5DB665BC"/>
    <w:lvl w:ilvl="0" w:tplc="FFFFFFFF">
      <w:start w:val="1"/>
      <w:numFmt w:val="decimal"/>
      <w:lvlText w:val="%1."/>
      <w:lvlJc w:val="left"/>
      <w:pPr>
        <w:ind w:left="1065" w:hanging="705"/>
      </w:pPr>
    </w:lvl>
    <w:lvl w:ilvl="1" w:tplc="3AF66900">
      <w:start w:val="1"/>
      <w:numFmt w:val="decimal"/>
      <w:lvlText w:val="%2)"/>
      <w:lvlJc w:val="left"/>
      <w:pPr>
        <w:ind w:left="360" w:hanging="360"/>
      </w:pPr>
      <w:rPr>
        <w:rFonts w:ascii="Open Sans" w:eastAsia="Times New Roman" w:hAnsi="Open Sans" w:cs="Open Sans" w:hint="default"/>
        <w:sz w:val="22"/>
        <w:szCs w:val="20"/>
      </w:rPr>
    </w:lvl>
    <w:lvl w:ilvl="2" w:tplc="FFFFFFFF">
      <w:start w:val="1"/>
      <w:numFmt w:val="decimal"/>
      <w:lvlText w:val="%3)"/>
      <w:lvlJc w:val="left"/>
      <w:pPr>
        <w:ind w:left="2340" w:hanging="36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num w:numId="1" w16cid:durableId="1956667384">
    <w:abstractNumId w:val="42"/>
  </w:num>
  <w:num w:numId="2" w16cid:durableId="1895501146">
    <w:abstractNumId w:val="31"/>
  </w:num>
  <w:num w:numId="3" w16cid:durableId="623541032">
    <w:abstractNumId w:val="39"/>
  </w:num>
  <w:num w:numId="4" w16cid:durableId="1410620524">
    <w:abstractNumId w:val="29"/>
  </w:num>
  <w:num w:numId="5" w16cid:durableId="333076765">
    <w:abstractNumId w:val="43"/>
  </w:num>
  <w:num w:numId="6" w16cid:durableId="1646855679">
    <w:abstractNumId w:val="37"/>
  </w:num>
  <w:num w:numId="7" w16cid:durableId="1193572644">
    <w:abstractNumId w:val="38"/>
  </w:num>
  <w:num w:numId="8" w16cid:durableId="289164990">
    <w:abstractNumId w:val="36"/>
  </w:num>
  <w:num w:numId="9" w16cid:durableId="1487282059">
    <w:abstractNumId w:val="34"/>
  </w:num>
  <w:num w:numId="10" w16cid:durableId="1160345947">
    <w:abstractNumId w:val="33"/>
  </w:num>
  <w:num w:numId="11" w16cid:durableId="464081397">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400863613">
    <w:abstractNumId w:val="36"/>
    <w:lvlOverride w:ilvl="0">
      <w:startOverride w:val="1"/>
    </w:lvlOverride>
  </w:num>
  <w:num w:numId="13" w16cid:durableId="1427537764">
    <w:abstractNumId w:val="35"/>
  </w:num>
  <w:num w:numId="14" w16cid:durableId="710308210">
    <w:abstractNumId w:val="35"/>
    <w:lvlOverride w:ilvl="0">
      <w:startOverride w:val="1"/>
    </w:lvlOverride>
  </w:num>
  <w:num w:numId="15" w16cid:durableId="1441685274">
    <w:abstractNumId w:val="30"/>
  </w:num>
  <w:num w:numId="16" w16cid:durableId="1871608032">
    <w:abstractNumId w:val="35"/>
    <w:lvlOverride w:ilvl="0">
      <w:startOverride w:val="1"/>
    </w:lvlOverride>
  </w:num>
  <w:num w:numId="17" w16cid:durableId="958800856">
    <w:abstractNumId w:val="35"/>
    <w:lvlOverride w:ilvl="0">
      <w:startOverride w:val="1"/>
    </w:lvlOverride>
  </w:num>
  <w:num w:numId="18" w16cid:durableId="1021980308">
    <w:abstractNumId w:val="35"/>
    <w:lvlOverride w:ilvl="0">
      <w:startOverride w:val="1"/>
    </w:lvlOverride>
  </w:num>
  <w:num w:numId="19" w16cid:durableId="2027830235">
    <w:abstractNumId w:val="35"/>
    <w:lvlOverride w:ilvl="0">
      <w:startOverride w:val="1"/>
    </w:lvlOverride>
  </w:num>
  <w:num w:numId="20" w16cid:durableId="1171918346">
    <w:abstractNumId w:val="35"/>
    <w:lvlOverride w:ilvl="0">
      <w:startOverride w:val="1"/>
    </w:lvlOverride>
  </w:num>
  <w:num w:numId="21" w16cid:durableId="898976304">
    <w:abstractNumId w:val="35"/>
    <w:lvlOverride w:ilvl="0">
      <w:startOverride w:val="1"/>
    </w:lvlOverride>
  </w:num>
  <w:num w:numId="22" w16cid:durableId="19547390">
    <w:abstractNumId w:val="40"/>
  </w:num>
  <w:num w:numId="23" w16cid:durableId="1045985510">
    <w:abstractNumId w:val="40"/>
    <w:lvlOverride w:ilvl="0">
      <w:startOverride w:val="1"/>
    </w:lvlOverride>
  </w:num>
  <w:num w:numId="24" w16cid:durableId="1813792514">
    <w:abstractNumId w:val="28"/>
  </w:num>
  <w:num w:numId="25" w16cid:durableId="2095318194">
    <w:abstractNumId w:val="28"/>
    <w:lvlOverride w:ilvl="0">
      <w:startOverride w:val="1"/>
    </w:lvlOverride>
  </w:num>
  <w:num w:numId="26" w16cid:durableId="734819937">
    <w:abstractNumId w:val="28"/>
    <w:lvlOverride w:ilvl="0">
      <w:startOverride w:val="1"/>
    </w:lvlOverride>
  </w:num>
  <w:num w:numId="27" w16cid:durableId="810095288">
    <w:abstractNumId w:val="28"/>
    <w:lvlOverride w:ilvl="0">
      <w:startOverride w:val="1"/>
    </w:lvlOverride>
  </w:num>
  <w:num w:numId="28" w16cid:durableId="2075154525">
    <w:abstractNumId w:val="28"/>
    <w:lvlOverride w:ilvl="0">
      <w:startOverride w:val="1"/>
    </w:lvlOverride>
  </w:num>
  <w:num w:numId="29" w16cid:durableId="66729113">
    <w:abstractNumId w:val="41"/>
  </w:num>
  <w:num w:numId="30" w16cid:durableId="1535849180">
    <w:abstractNumId w:val="41"/>
    <w:lvlOverride w:ilvl="0">
      <w:startOverride w:val="1"/>
    </w:lvlOverride>
  </w:num>
  <w:num w:numId="31" w16cid:durableId="860774964">
    <w:abstractNumId w:val="41"/>
    <w:lvlOverride w:ilvl="0">
      <w:startOverride w:val="1"/>
    </w:lvlOverride>
  </w:num>
  <w:num w:numId="32" w16cid:durableId="1895655648">
    <w:abstractNumId w:val="32"/>
  </w:num>
  <w:num w:numId="33" w16cid:durableId="390929168">
    <w:abstractNumId w:val="32"/>
    <w:lvlOverride w:ilvl="0">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de-DE" w:vendorID="64" w:dllVersion="6" w:nlCheck="1" w:checkStyle="0"/>
  <w:activeWritingStyle w:appName="MSWord" w:lang="de-DE" w:vendorID="64" w:dllVersion="4096" w:nlCheck="1" w:checkStyle="0"/>
  <w:activeWritingStyle w:appName="MSWord" w:lang="en-GB" w:vendorID="64" w:dllVersion="4096" w:nlCheck="1" w:checkStyle="0"/>
  <w:proofState w:spelling="clean" w:grammar="clean"/>
  <w:defaultTabStop w:val="708"/>
  <w:hyphenationZone w:val="425"/>
  <w:drawingGridHorizontalSpacing w:val="120"/>
  <w:displayHorizontalDrawingGridEvery w:val="2"/>
  <w:displayVerticalDrawingGridEvery w:val="2"/>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5290"/>
    <w:rsid w:val="0000117F"/>
    <w:rsid w:val="00001639"/>
    <w:rsid w:val="00001FC0"/>
    <w:rsid w:val="000021F4"/>
    <w:rsid w:val="00002512"/>
    <w:rsid w:val="0000266A"/>
    <w:rsid w:val="00002AAB"/>
    <w:rsid w:val="000030B6"/>
    <w:rsid w:val="00003107"/>
    <w:rsid w:val="00003568"/>
    <w:rsid w:val="00003F9F"/>
    <w:rsid w:val="000051D5"/>
    <w:rsid w:val="000052A8"/>
    <w:rsid w:val="00006640"/>
    <w:rsid w:val="000075DB"/>
    <w:rsid w:val="00010F5B"/>
    <w:rsid w:val="000114F7"/>
    <w:rsid w:val="000130F8"/>
    <w:rsid w:val="00013974"/>
    <w:rsid w:val="00014ED4"/>
    <w:rsid w:val="000150FC"/>
    <w:rsid w:val="00020113"/>
    <w:rsid w:val="00020124"/>
    <w:rsid w:val="000206B1"/>
    <w:rsid w:val="000209E5"/>
    <w:rsid w:val="00020E8D"/>
    <w:rsid w:val="00021A9F"/>
    <w:rsid w:val="0002343E"/>
    <w:rsid w:val="00023ED3"/>
    <w:rsid w:val="0002424B"/>
    <w:rsid w:val="000248E2"/>
    <w:rsid w:val="000250E4"/>
    <w:rsid w:val="000254AD"/>
    <w:rsid w:val="000254CB"/>
    <w:rsid w:val="00025FFB"/>
    <w:rsid w:val="000268B3"/>
    <w:rsid w:val="000301B8"/>
    <w:rsid w:val="00030C57"/>
    <w:rsid w:val="000310EF"/>
    <w:rsid w:val="000316A0"/>
    <w:rsid w:val="0003321F"/>
    <w:rsid w:val="000333BB"/>
    <w:rsid w:val="000334C9"/>
    <w:rsid w:val="000335F0"/>
    <w:rsid w:val="000337ED"/>
    <w:rsid w:val="00033B47"/>
    <w:rsid w:val="00033C80"/>
    <w:rsid w:val="0003421F"/>
    <w:rsid w:val="0003493C"/>
    <w:rsid w:val="00034B29"/>
    <w:rsid w:val="00035E69"/>
    <w:rsid w:val="000362A9"/>
    <w:rsid w:val="000364B0"/>
    <w:rsid w:val="00036F2C"/>
    <w:rsid w:val="0003727C"/>
    <w:rsid w:val="00037346"/>
    <w:rsid w:val="00037729"/>
    <w:rsid w:val="0004019A"/>
    <w:rsid w:val="0004086C"/>
    <w:rsid w:val="00040876"/>
    <w:rsid w:val="00040EEC"/>
    <w:rsid w:val="00040F9B"/>
    <w:rsid w:val="0004184B"/>
    <w:rsid w:val="00044EB5"/>
    <w:rsid w:val="00044FB9"/>
    <w:rsid w:val="000453B4"/>
    <w:rsid w:val="0004566B"/>
    <w:rsid w:val="0004665A"/>
    <w:rsid w:val="000472F3"/>
    <w:rsid w:val="00047ECB"/>
    <w:rsid w:val="0005059E"/>
    <w:rsid w:val="00050675"/>
    <w:rsid w:val="00050A99"/>
    <w:rsid w:val="00050F35"/>
    <w:rsid w:val="000515E6"/>
    <w:rsid w:val="00051DAD"/>
    <w:rsid w:val="00051F30"/>
    <w:rsid w:val="00051F8C"/>
    <w:rsid w:val="00052668"/>
    <w:rsid w:val="00052C9E"/>
    <w:rsid w:val="00052D7C"/>
    <w:rsid w:val="00053D64"/>
    <w:rsid w:val="00054C67"/>
    <w:rsid w:val="00055128"/>
    <w:rsid w:val="00055781"/>
    <w:rsid w:val="000576D4"/>
    <w:rsid w:val="00057E48"/>
    <w:rsid w:val="00060DD7"/>
    <w:rsid w:val="00061D2A"/>
    <w:rsid w:val="00061F75"/>
    <w:rsid w:val="000626D4"/>
    <w:rsid w:val="000626E6"/>
    <w:rsid w:val="0006275D"/>
    <w:rsid w:val="000652C5"/>
    <w:rsid w:val="00067781"/>
    <w:rsid w:val="00070041"/>
    <w:rsid w:val="00071DB7"/>
    <w:rsid w:val="0007206C"/>
    <w:rsid w:val="00072ABA"/>
    <w:rsid w:val="0007312E"/>
    <w:rsid w:val="0007321F"/>
    <w:rsid w:val="0007463F"/>
    <w:rsid w:val="00076B12"/>
    <w:rsid w:val="000772B7"/>
    <w:rsid w:val="000822FD"/>
    <w:rsid w:val="0008322A"/>
    <w:rsid w:val="000843FC"/>
    <w:rsid w:val="000846DE"/>
    <w:rsid w:val="00085BB0"/>
    <w:rsid w:val="00085F56"/>
    <w:rsid w:val="00085FBD"/>
    <w:rsid w:val="000874A6"/>
    <w:rsid w:val="00087635"/>
    <w:rsid w:val="000876AE"/>
    <w:rsid w:val="000879BA"/>
    <w:rsid w:val="00090152"/>
    <w:rsid w:val="000906FD"/>
    <w:rsid w:val="00091943"/>
    <w:rsid w:val="00092151"/>
    <w:rsid w:val="00092390"/>
    <w:rsid w:val="00093340"/>
    <w:rsid w:val="000933CB"/>
    <w:rsid w:val="00094124"/>
    <w:rsid w:val="000969CF"/>
    <w:rsid w:val="00096D58"/>
    <w:rsid w:val="000A0C45"/>
    <w:rsid w:val="000A12E8"/>
    <w:rsid w:val="000A1B3F"/>
    <w:rsid w:val="000A26A5"/>
    <w:rsid w:val="000A2F6F"/>
    <w:rsid w:val="000A435B"/>
    <w:rsid w:val="000A4499"/>
    <w:rsid w:val="000A44C0"/>
    <w:rsid w:val="000A482D"/>
    <w:rsid w:val="000A688C"/>
    <w:rsid w:val="000A74BE"/>
    <w:rsid w:val="000A7F89"/>
    <w:rsid w:val="000B0F5A"/>
    <w:rsid w:val="000B1071"/>
    <w:rsid w:val="000B1BA0"/>
    <w:rsid w:val="000B1D47"/>
    <w:rsid w:val="000B2CE6"/>
    <w:rsid w:val="000B380B"/>
    <w:rsid w:val="000B3DD6"/>
    <w:rsid w:val="000B4BB0"/>
    <w:rsid w:val="000B5F9C"/>
    <w:rsid w:val="000B64C1"/>
    <w:rsid w:val="000B6926"/>
    <w:rsid w:val="000B6938"/>
    <w:rsid w:val="000B71D7"/>
    <w:rsid w:val="000B7AC0"/>
    <w:rsid w:val="000C0025"/>
    <w:rsid w:val="000C07AC"/>
    <w:rsid w:val="000C2918"/>
    <w:rsid w:val="000C35D4"/>
    <w:rsid w:val="000C46FE"/>
    <w:rsid w:val="000C55DA"/>
    <w:rsid w:val="000C598F"/>
    <w:rsid w:val="000C5F3D"/>
    <w:rsid w:val="000C60D1"/>
    <w:rsid w:val="000C7ED8"/>
    <w:rsid w:val="000D0041"/>
    <w:rsid w:val="000D0367"/>
    <w:rsid w:val="000D1017"/>
    <w:rsid w:val="000D2910"/>
    <w:rsid w:val="000D29C0"/>
    <w:rsid w:val="000D500C"/>
    <w:rsid w:val="000D54D9"/>
    <w:rsid w:val="000D6A2E"/>
    <w:rsid w:val="000D6E3F"/>
    <w:rsid w:val="000D7FAD"/>
    <w:rsid w:val="000E0558"/>
    <w:rsid w:val="000E0671"/>
    <w:rsid w:val="000E1E31"/>
    <w:rsid w:val="000E2D2F"/>
    <w:rsid w:val="000E3125"/>
    <w:rsid w:val="000E36CD"/>
    <w:rsid w:val="000E3859"/>
    <w:rsid w:val="000E438C"/>
    <w:rsid w:val="000E47C1"/>
    <w:rsid w:val="000E4AA3"/>
    <w:rsid w:val="000E529B"/>
    <w:rsid w:val="000E7849"/>
    <w:rsid w:val="000F03F6"/>
    <w:rsid w:val="000F0848"/>
    <w:rsid w:val="000F1BA9"/>
    <w:rsid w:val="000F1C04"/>
    <w:rsid w:val="000F24E6"/>
    <w:rsid w:val="000F3830"/>
    <w:rsid w:val="000F3896"/>
    <w:rsid w:val="000F3CEA"/>
    <w:rsid w:val="000F46F6"/>
    <w:rsid w:val="000F52E0"/>
    <w:rsid w:val="000F5BF7"/>
    <w:rsid w:val="000F62E7"/>
    <w:rsid w:val="000F6334"/>
    <w:rsid w:val="000F70D5"/>
    <w:rsid w:val="000F750B"/>
    <w:rsid w:val="00100B1D"/>
    <w:rsid w:val="00101442"/>
    <w:rsid w:val="00101837"/>
    <w:rsid w:val="001018B3"/>
    <w:rsid w:val="00101C38"/>
    <w:rsid w:val="00101EFE"/>
    <w:rsid w:val="001021D8"/>
    <w:rsid w:val="001025F6"/>
    <w:rsid w:val="00102B51"/>
    <w:rsid w:val="00102FEF"/>
    <w:rsid w:val="0010356C"/>
    <w:rsid w:val="00104DE7"/>
    <w:rsid w:val="0010524B"/>
    <w:rsid w:val="001065A1"/>
    <w:rsid w:val="0010668F"/>
    <w:rsid w:val="00106E0C"/>
    <w:rsid w:val="00106EAE"/>
    <w:rsid w:val="001072E9"/>
    <w:rsid w:val="0011004A"/>
    <w:rsid w:val="0011042D"/>
    <w:rsid w:val="00110C58"/>
    <w:rsid w:val="00111075"/>
    <w:rsid w:val="001112EF"/>
    <w:rsid w:val="001114D0"/>
    <w:rsid w:val="00111AB2"/>
    <w:rsid w:val="00111CE9"/>
    <w:rsid w:val="00112C9A"/>
    <w:rsid w:val="00113210"/>
    <w:rsid w:val="00113A39"/>
    <w:rsid w:val="001151C7"/>
    <w:rsid w:val="00115232"/>
    <w:rsid w:val="00116C65"/>
    <w:rsid w:val="001172AB"/>
    <w:rsid w:val="0011750A"/>
    <w:rsid w:val="00120FD6"/>
    <w:rsid w:val="00122C4D"/>
    <w:rsid w:val="00123D1B"/>
    <w:rsid w:val="00124357"/>
    <w:rsid w:val="0012478B"/>
    <w:rsid w:val="00124E23"/>
    <w:rsid w:val="00125532"/>
    <w:rsid w:val="00125C16"/>
    <w:rsid w:val="0012606E"/>
    <w:rsid w:val="00126833"/>
    <w:rsid w:val="00126DBC"/>
    <w:rsid w:val="00127088"/>
    <w:rsid w:val="00131FA3"/>
    <w:rsid w:val="00132316"/>
    <w:rsid w:val="00134319"/>
    <w:rsid w:val="00135912"/>
    <w:rsid w:val="00135979"/>
    <w:rsid w:val="001359D9"/>
    <w:rsid w:val="00135B55"/>
    <w:rsid w:val="00135FF0"/>
    <w:rsid w:val="001360D4"/>
    <w:rsid w:val="0013668C"/>
    <w:rsid w:val="00136C9B"/>
    <w:rsid w:val="00137FAB"/>
    <w:rsid w:val="00140343"/>
    <w:rsid w:val="00140363"/>
    <w:rsid w:val="001410F3"/>
    <w:rsid w:val="00141209"/>
    <w:rsid w:val="00141567"/>
    <w:rsid w:val="00141859"/>
    <w:rsid w:val="001423CD"/>
    <w:rsid w:val="00143003"/>
    <w:rsid w:val="0014325F"/>
    <w:rsid w:val="00143352"/>
    <w:rsid w:val="001440C5"/>
    <w:rsid w:val="001449A1"/>
    <w:rsid w:val="00145047"/>
    <w:rsid w:val="00145825"/>
    <w:rsid w:val="001462E4"/>
    <w:rsid w:val="00146E2B"/>
    <w:rsid w:val="00147481"/>
    <w:rsid w:val="00147C00"/>
    <w:rsid w:val="001502D7"/>
    <w:rsid w:val="00150691"/>
    <w:rsid w:val="00150CCC"/>
    <w:rsid w:val="00150D05"/>
    <w:rsid w:val="00153AF5"/>
    <w:rsid w:val="00153B95"/>
    <w:rsid w:val="0015432D"/>
    <w:rsid w:val="001543B7"/>
    <w:rsid w:val="0015567E"/>
    <w:rsid w:val="0015746A"/>
    <w:rsid w:val="0016016F"/>
    <w:rsid w:val="00161710"/>
    <w:rsid w:val="00161D1C"/>
    <w:rsid w:val="001632FC"/>
    <w:rsid w:val="001668F6"/>
    <w:rsid w:val="00167BB4"/>
    <w:rsid w:val="001701EF"/>
    <w:rsid w:val="0017044E"/>
    <w:rsid w:val="001724D7"/>
    <w:rsid w:val="0017253A"/>
    <w:rsid w:val="001727C1"/>
    <w:rsid w:val="00173E0A"/>
    <w:rsid w:val="0017483B"/>
    <w:rsid w:val="00174EB4"/>
    <w:rsid w:val="001766FA"/>
    <w:rsid w:val="00177FBD"/>
    <w:rsid w:val="0018154B"/>
    <w:rsid w:val="001815AE"/>
    <w:rsid w:val="00182DB0"/>
    <w:rsid w:val="00183542"/>
    <w:rsid w:val="001836CB"/>
    <w:rsid w:val="00183CB5"/>
    <w:rsid w:val="00184FE8"/>
    <w:rsid w:val="00186058"/>
    <w:rsid w:val="00186D99"/>
    <w:rsid w:val="00186E3E"/>
    <w:rsid w:val="00190695"/>
    <w:rsid w:val="00190930"/>
    <w:rsid w:val="00190AA5"/>
    <w:rsid w:val="00191CA3"/>
    <w:rsid w:val="00192021"/>
    <w:rsid w:val="001936A5"/>
    <w:rsid w:val="00193A5B"/>
    <w:rsid w:val="00193CD2"/>
    <w:rsid w:val="0019447E"/>
    <w:rsid w:val="001965F0"/>
    <w:rsid w:val="00196D6A"/>
    <w:rsid w:val="00196EED"/>
    <w:rsid w:val="0019717B"/>
    <w:rsid w:val="00197F5E"/>
    <w:rsid w:val="001A0363"/>
    <w:rsid w:val="001A0442"/>
    <w:rsid w:val="001A0B30"/>
    <w:rsid w:val="001A14C1"/>
    <w:rsid w:val="001A2701"/>
    <w:rsid w:val="001A38FA"/>
    <w:rsid w:val="001A3D9F"/>
    <w:rsid w:val="001A4FDC"/>
    <w:rsid w:val="001A507D"/>
    <w:rsid w:val="001A559B"/>
    <w:rsid w:val="001A5C9A"/>
    <w:rsid w:val="001A6262"/>
    <w:rsid w:val="001A669B"/>
    <w:rsid w:val="001A6C8E"/>
    <w:rsid w:val="001A740A"/>
    <w:rsid w:val="001A7FF3"/>
    <w:rsid w:val="001B0596"/>
    <w:rsid w:val="001B1224"/>
    <w:rsid w:val="001B1D67"/>
    <w:rsid w:val="001B299A"/>
    <w:rsid w:val="001B2A0A"/>
    <w:rsid w:val="001B30F3"/>
    <w:rsid w:val="001B371A"/>
    <w:rsid w:val="001B452C"/>
    <w:rsid w:val="001B542B"/>
    <w:rsid w:val="001B5C6E"/>
    <w:rsid w:val="001B5E3A"/>
    <w:rsid w:val="001B723A"/>
    <w:rsid w:val="001B7CEF"/>
    <w:rsid w:val="001C0182"/>
    <w:rsid w:val="001C0341"/>
    <w:rsid w:val="001C0DB7"/>
    <w:rsid w:val="001C114F"/>
    <w:rsid w:val="001C1349"/>
    <w:rsid w:val="001C14F0"/>
    <w:rsid w:val="001C1503"/>
    <w:rsid w:val="001C202A"/>
    <w:rsid w:val="001C2946"/>
    <w:rsid w:val="001C310D"/>
    <w:rsid w:val="001C3170"/>
    <w:rsid w:val="001C3A7E"/>
    <w:rsid w:val="001C4083"/>
    <w:rsid w:val="001C48DF"/>
    <w:rsid w:val="001C4A9E"/>
    <w:rsid w:val="001C4AD9"/>
    <w:rsid w:val="001C552B"/>
    <w:rsid w:val="001C5B63"/>
    <w:rsid w:val="001C5FCD"/>
    <w:rsid w:val="001C612B"/>
    <w:rsid w:val="001C6540"/>
    <w:rsid w:val="001C6937"/>
    <w:rsid w:val="001D085B"/>
    <w:rsid w:val="001D087F"/>
    <w:rsid w:val="001D12AF"/>
    <w:rsid w:val="001D2858"/>
    <w:rsid w:val="001D2A49"/>
    <w:rsid w:val="001D4698"/>
    <w:rsid w:val="001D4D82"/>
    <w:rsid w:val="001D4EBC"/>
    <w:rsid w:val="001D5629"/>
    <w:rsid w:val="001D6370"/>
    <w:rsid w:val="001D6442"/>
    <w:rsid w:val="001E155C"/>
    <w:rsid w:val="001E19C3"/>
    <w:rsid w:val="001E23A4"/>
    <w:rsid w:val="001E2657"/>
    <w:rsid w:val="001E29C0"/>
    <w:rsid w:val="001E504F"/>
    <w:rsid w:val="001E55C8"/>
    <w:rsid w:val="001E583D"/>
    <w:rsid w:val="001E6202"/>
    <w:rsid w:val="001E6D76"/>
    <w:rsid w:val="001E6D8E"/>
    <w:rsid w:val="001E7450"/>
    <w:rsid w:val="001F092F"/>
    <w:rsid w:val="001F161D"/>
    <w:rsid w:val="001F3B63"/>
    <w:rsid w:val="001F4A6E"/>
    <w:rsid w:val="001F4B5A"/>
    <w:rsid w:val="001F5A40"/>
    <w:rsid w:val="001F5F20"/>
    <w:rsid w:val="001F7033"/>
    <w:rsid w:val="001F7074"/>
    <w:rsid w:val="001F79B3"/>
    <w:rsid w:val="00200AF0"/>
    <w:rsid w:val="00200C50"/>
    <w:rsid w:val="002030B0"/>
    <w:rsid w:val="002033BB"/>
    <w:rsid w:val="0020356C"/>
    <w:rsid w:val="002035A9"/>
    <w:rsid w:val="002039CE"/>
    <w:rsid w:val="00203EC2"/>
    <w:rsid w:val="0020570A"/>
    <w:rsid w:val="00205F5A"/>
    <w:rsid w:val="002068EC"/>
    <w:rsid w:val="00210B90"/>
    <w:rsid w:val="00211C56"/>
    <w:rsid w:val="00211EA6"/>
    <w:rsid w:val="00212353"/>
    <w:rsid w:val="00212430"/>
    <w:rsid w:val="00212B9B"/>
    <w:rsid w:val="00212D59"/>
    <w:rsid w:val="002134BD"/>
    <w:rsid w:val="002135B2"/>
    <w:rsid w:val="00214152"/>
    <w:rsid w:val="002145AC"/>
    <w:rsid w:val="00214873"/>
    <w:rsid w:val="002151C3"/>
    <w:rsid w:val="00215764"/>
    <w:rsid w:val="002158D5"/>
    <w:rsid w:val="002165BE"/>
    <w:rsid w:val="00216F49"/>
    <w:rsid w:val="00217653"/>
    <w:rsid w:val="0022133E"/>
    <w:rsid w:val="00222653"/>
    <w:rsid w:val="00223C06"/>
    <w:rsid w:val="00224A10"/>
    <w:rsid w:val="00225427"/>
    <w:rsid w:val="002261F4"/>
    <w:rsid w:val="0022695F"/>
    <w:rsid w:val="00227F78"/>
    <w:rsid w:val="00230535"/>
    <w:rsid w:val="00231AD4"/>
    <w:rsid w:val="00231E25"/>
    <w:rsid w:val="00232514"/>
    <w:rsid w:val="00233625"/>
    <w:rsid w:val="0023397A"/>
    <w:rsid w:val="00233DA2"/>
    <w:rsid w:val="00234554"/>
    <w:rsid w:val="00234859"/>
    <w:rsid w:val="00235A2C"/>
    <w:rsid w:val="00235C2C"/>
    <w:rsid w:val="00236569"/>
    <w:rsid w:val="00236796"/>
    <w:rsid w:val="002368AB"/>
    <w:rsid w:val="00236F64"/>
    <w:rsid w:val="00237302"/>
    <w:rsid w:val="00240318"/>
    <w:rsid w:val="00240490"/>
    <w:rsid w:val="00240D3E"/>
    <w:rsid w:val="00241918"/>
    <w:rsid w:val="00241E6A"/>
    <w:rsid w:val="002431E1"/>
    <w:rsid w:val="00243FA2"/>
    <w:rsid w:val="00244696"/>
    <w:rsid w:val="00245731"/>
    <w:rsid w:val="00245A4B"/>
    <w:rsid w:val="002466BF"/>
    <w:rsid w:val="00246C26"/>
    <w:rsid w:val="00247229"/>
    <w:rsid w:val="00247919"/>
    <w:rsid w:val="00250F80"/>
    <w:rsid w:val="00251055"/>
    <w:rsid w:val="00251760"/>
    <w:rsid w:val="0025264C"/>
    <w:rsid w:val="0025318F"/>
    <w:rsid w:val="0025488C"/>
    <w:rsid w:val="00255409"/>
    <w:rsid w:val="00256515"/>
    <w:rsid w:val="0025757A"/>
    <w:rsid w:val="00257CAE"/>
    <w:rsid w:val="00260ADD"/>
    <w:rsid w:val="002620CD"/>
    <w:rsid w:val="0026323C"/>
    <w:rsid w:val="00263328"/>
    <w:rsid w:val="00263653"/>
    <w:rsid w:val="002649DE"/>
    <w:rsid w:val="002653F5"/>
    <w:rsid w:val="00265918"/>
    <w:rsid w:val="00265E08"/>
    <w:rsid w:val="00266F01"/>
    <w:rsid w:val="0026711B"/>
    <w:rsid w:val="00267D00"/>
    <w:rsid w:val="002703E5"/>
    <w:rsid w:val="0027049C"/>
    <w:rsid w:val="00270DA6"/>
    <w:rsid w:val="00270E5D"/>
    <w:rsid w:val="00271186"/>
    <w:rsid w:val="002717E3"/>
    <w:rsid w:val="00271A0A"/>
    <w:rsid w:val="002721C4"/>
    <w:rsid w:val="002724ED"/>
    <w:rsid w:val="00272841"/>
    <w:rsid w:val="0027285A"/>
    <w:rsid w:val="0027289E"/>
    <w:rsid w:val="002734FE"/>
    <w:rsid w:val="00273CC1"/>
    <w:rsid w:val="00275708"/>
    <w:rsid w:val="002777F9"/>
    <w:rsid w:val="00277DDC"/>
    <w:rsid w:val="002811D0"/>
    <w:rsid w:val="002815FF"/>
    <w:rsid w:val="00281B53"/>
    <w:rsid w:val="00281CCB"/>
    <w:rsid w:val="00281EAE"/>
    <w:rsid w:val="0028313A"/>
    <w:rsid w:val="0028476C"/>
    <w:rsid w:val="00284AF7"/>
    <w:rsid w:val="00284DB6"/>
    <w:rsid w:val="00285205"/>
    <w:rsid w:val="00286014"/>
    <w:rsid w:val="00286B7C"/>
    <w:rsid w:val="00287BC9"/>
    <w:rsid w:val="00287ED4"/>
    <w:rsid w:val="0029083D"/>
    <w:rsid w:val="0029158C"/>
    <w:rsid w:val="00291B1A"/>
    <w:rsid w:val="00291DDC"/>
    <w:rsid w:val="00291E2F"/>
    <w:rsid w:val="0029294D"/>
    <w:rsid w:val="00293992"/>
    <w:rsid w:val="00294410"/>
    <w:rsid w:val="002948EE"/>
    <w:rsid w:val="002951D2"/>
    <w:rsid w:val="00295280"/>
    <w:rsid w:val="00295877"/>
    <w:rsid w:val="00295CB4"/>
    <w:rsid w:val="0029613E"/>
    <w:rsid w:val="00296D17"/>
    <w:rsid w:val="00297180"/>
    <w:rsid w:val="00297424"/>
    <w:rsid w:val="00297AF0"/>
    <w:rsid w:val="00297D4A"/>
    <w:rsid w:val="00297F15"/>
    <w:rsid w:val="002A0686"/>
    <w:rsid w:val="002A0699"/>
    <w:rsid w:val="002A16D8"/>
    <w:rsid w:val="002A17BF"/>
    <w:rsid w:val="002A1A45"/>
    <w:rsid w:val="002A2482"/>
    <w:rsid w:val="002A4442"/>
    <w:rsid w:val="002A4667"/>
    <w:rsid w:val="002A691A"/>
    <w:rsid w:val="002A6EAD"/>
    <w:rsid w:val="002A72DA"/>
    <w:rsid w:val="002A74BD"/>
    <w:rsid w:val="002A7937"/>
    <w:rsid w:val="002A795C"/>
    <w:rsid w:val="002B05AE"/>
    <w:rsid w:val="002B0D16"/>
    <w:rsid w:val="002B16B4"/>
    <w:rsid w:val="002B19E1"/>
    <w:rsid w:val="002B1E69"/>
    <w:rsid w:val="002B20B4"/>
    <w:rsid w:val="002B3795"/>
    <w:rsid w:val="002B4469"/>
    <w:rsid w:val="002B46F6"/>
    <w:rsid w:val="002B49CA"/>
    <w:rsid w:val="002B50B0"/>
    <w:rsid w:val="002B6E7D"/>
    <w:rsid w:val="002C1528"/>
    <w:rsid w:val="002C2035"/>
    <w:rsid w:val="002C29A0"/>
    <w:rsid w:val="002C2F26"/>
    <w:rsid w:val="002C3D1E"/>
    <w:rsid w:val="002C443C"/>
    <w:rsid w:val="002C46AB"/>
    <w:rsid w:val="002C4B3C"/>
    <w:rsid w:val="002C66E6"/>
    <w:rsid w:val="002C7D99"/>
    <w:rsid w:val="002D0313"/>
    <w:rsid w:val="002D0536"/>
    <w:rsid w:val="002D076A"/>
    <w:rsid w:val="002D0C47"/>
    <w:rsid w:val="002D130E"/>
    <w:rsid w:val="002D1CE4"/>
    <w:rsid w:val="002D2D66"/>
    <w:rsid w:val="002D2DB2"/>
    <w:rsid w:val="002D2DCA"/>
    <w:rsid w:val="002D3EA7"/>
    <w:rsid w:val="002D482E"/>
    <w:rsid w:val="002D5FD8"/>
    <w:rsid w:val="002D6E28"/>
    <w:rsid w:val="002D793F"/>
    <w:rsid w:val="002D7E4C"/>
    <w:rsid w:val="002E05AD"/>
    <w:rsid w:val="002E084A"/>
    <w:rsid w:val="002E0929"/>
    <w:rsid w:val="002E1AFF"/>
    <w:rsid w:val="002E2017"/>
    <w:rsid w:val="002E2D71"/>
    <w:rsid w:val="002E34F9"/>
    <w:rsid w:val="002E4073"/>
    <w:rsid w:val="002E4324"/>
    <w:rsid w:val="002E4E82"/>
    <w:rsid w:val="002E5897"/>
    <w:rsid w:val="002E623C"/>
    <w:rsid w:val="002E6861"/>
    <w:rsid w:val="002E7082"/>
    <w:rsid w:val="002F0D61"/>
    <w:rsid w:val="002F15E6"/>
    <w:rsid w:val="002F2A22"/>
    <w:rsid w:val="002F34D3"/>
    <w:rsid w:val="002F3F6A"/>
    <w:rsid w:val="002F4FC9"/>
    <w:rsid w:val="002F51B0"/>
    <w:rsid w:val="002F5CC2"/>
    <w:rsid w:val="002F5D0C"/>
    <w:rsid w:val="00301DF6"/>
    <w:rsid w:val="003023C2"/>
    <w:rsid w:val="003035E2"/>
    <w:rsid w:val="00303643"/>
    <w:rsid w:val="00305AA8"/>
    <w:rsid w:val="00306B7A"/>
    <w:rsid w:val="00306D11"/>
    <w:rsid w:val="00307E38"/>
    <w:rsid w:val="00310B4D"/>
    <w:rsid w:val="00310EE5"/>
    <w:rsid w:val="00314399"/>
    <w:rsid w:val="00315874"/>
    <w:rsid w:val="00316CE6"/>
    <w:rsid w:val="00320058"/>
    <w:rsid w:val="00320D8C"/>
    <w:rsid w:val="00320DDD"/>
    <w:rsid w:val="00320DF5"/>
    <w:rsid w:val="00320E2B"/>
    <w:rsid w:val="003221BE"/>
    <w:rsid w:val="003237FF"/>
    <w:rsid w:val="00323936"/>
    <w:rsid w:val="00324C43"/>
    <w:rsid w:val="00325B02"/>
    <w:rsid w:val="00326819"/>
    <w:rsid w:val="00327F39"/>
    <w:rsid w:val="00327F5C"/>
    <w:rsid w:val="00327FCD"/>
    <w:rsid w:val="0033126A"/>
    <w:rsid w:val="003319A0"/>
    <w:rsid w:val="0033264C"/>
    <w:rsid w:val="0033295D"/>
    <w:rsid w:val="00333149"/>
    <w:rsid w:val="00333C84"/>
    <w:rsid w:val="00334209"/>
    <w:rsid w:val="00334213"/>
    <w:rsid w:val="00334E25"/>
    <w:rsid w:val="00334EB0"/>
    <w:rsid w:val="0033533B"/>
    <w:rsid w:val="003356D6"/>
    <w:rsid w:val="003356F5"/>
    <w:rsid w:val="00337C99"/>
    <w:rsid w:val="00340AF3"/>
    <w:rsid w:val="003413BB"/>
    <w:rsid w:val="003413D6"/>
    <w:rsid w:val="00341428"/>
    <w:rsid w:val="00343D35"/>
    <w:rsid w:val="00344274"/>
    <w:rsid w:val="003448E9"/>
    <w:rsid w:val="00346975"/>
    <w:rsid w:val="00346D99"/>
    <w:rsid w:val="00351336"/>
    <w:rsid w:val="00352C75"/>
    <w:rsid w:val="00352CFB"/>
    <w:rsid w:val="0035445F"/>
    <w:rsid w:val="00354B12"/>
    <w:rsid w:val="00354FEE"/>
    <w:rsid w:val="00355067"/>
    <w:rsid w:val="00355244"/>
    <w:rsid w:val="003556EA"/>
    <w:rsid w:val="00357DCE"/>
    <w:rsid w:val="00362042"/>
    <w:rsid w:val="0036322C"/>
    <w:rsid w:val="0036379F"/>
    <w:rsid w:val="00363838"/>
    <w:rsid w:val="00364D98"/>
    <w:rsid w:val="00365467"/>
    <w:rsid w:val="00365789"/>
    <w:rsid w:val="003660F6"/>
    <w:rsid w:val="0036660B"/>
    <w:rsid w:val="003666E7"/>
    <w:rsid w:val="00366A30"/>
    <w:rsid w:val="00367082"/>
    <w:rsid w:val="00367DCA"/>
    <w:rsid w:val="00370A07"/>
    <w:rsid w:val="00370C28"/>
    <w:rsid w:val="00372567"/>
    <w:rsid w:val="00373A70"/>
    <w:rsid w:val="003744E6"/>
    <w:rsid w:val="00374DFC"/>
    <w:rsid w:val="003770ED"/>
    <w:rsid w:val="00377B50"/>
    <w:rsid w:val="003809C8"/>
    <w:rsid w:val="00381C39"/>
    <w:rsid w:val="00381CF3"/>
    <w:rsid w:val="003824E3"/>
    <w:rsid w:val="0038289D"/>
    <w:rsid w:val="00382E66"/>
    <w:rsid w:val="003835EC"/>
    <w:rsid w:val="0038783C"/>
    <w:rsid w:val="003921E8"/>
    <w:rsid w:val="00393B3D"/>
    <w:rsid w:val="00394254"/>
    <w:rsid w:val="003959A5"/>
    <w:rsid w:val="003A055A"/>
    <w:rsid w:val="003A05BC"/>
    <w:rsid w:val="003A07B8"/>
    <w:rsid w:val="003A1157"/>
    <w:rsid w:val="003A1463"/>
    <w:rsid w:val="003A27EF"/>
    <w:rsid w:val="003A3D51"/>
    <w:rsid w:val="003A44A9"/>
    <w:rsid w:val="003A52A8"/>
    <w:rsid w:val="003A5574"/>
    <w:rsid w:val="003A55E6"/>
    <w:rsid w:val="003A5F11"/>
    <w:rsid w:val="003A6638"/>
    <w:rsid w:val="003A71A0"/>
    <w:rsid w:val="003A79D3"/>
    <w:rsid w:val="003A7E36"/>
    <w:rsid w:val="003B002F"/>
    <w:rsid w:val="003B023F"/>
    <w:rsid w:val="003B0337"/>
    <w:rsid w:val="003B03AE"/>
    <w:rsid w:val="003B0829"/>
    <w:rsid w:val="003B0AE3"/>
    <w:rsid w:val="003B1D31"/>
    <w:rsid w:val="003B26C3"/>
    <w:rsid w:val="003B4F1B"/>
    <w:rsid w:val="003B564B"/>
    <w:rsid w:val="003B6A39"/>
    <w:rsid w:val="003B6A4A"/>
    <w:rsid w:val="003B70B0"/>
    <w:rsid w:val="003B72F9"/>
    <w:rsid w:val="003B7961"/>
    <w:rsid w:val="003B7BE7"/>
    <w:rsid w:val="003C08D3"/>
    <w:rsid w:val="003C0F3D"/>
    <w:rsid w:val="003C1626"/>
    <w:rsid w:val="003C1DB5"/>
    <w:rsid w:val="003C2325"/>
    <w:rsid w:val="003C2DB3"/>
    <w:rsid w:val="003C3A0E"/>
    <w:rsid w:val="003C3D33"/>
    <w:rsid w:val="003C4263"/>
    <w:rsid w:val="003C5BC7"/>
    <w:rsid w:val="003C643C"/>
    <w:rsid w:val="003C655F"/>
    <w:rsid w:val="003C6718"/>
    <w:rsid w:val="003C6BA7"/>
    <w:rsid w:val="003D0ACE"/>
    <w:rsid w:val="003D1A11"/>
    <w:rsid w:val="003D21E6"/>
    <w:rsid w:val="003D29F7"/>
    <w:rsid w:val="003D338F"/>
    <w:rsid w:val="003D3BBF"/>
    <w:rsid w:val="003D42AA"/>
    <w:rsid w:val="003D434E"/>
    <w:rsid w:val="003D50F2"/>
    <w:rsid w:val="003D550C"/>
    <w:rsid w:val="003D5520"/>
    <w:rsid w:val="003D6223"/>
    <w:rsid w:val="003D685F"/>
    <w:rsid w:val="003D6CB5"/>
    <w:rsid w:val="003D7609"/>
    <w:rsid w:val="003E0D37"/>
    <w:rsid w:val="003E10FD"/>
    <w:rsid w:val="003E1675"/>
    <w:rsid w:val="003E19C8"/>
    <w:rsid w:val="003E2136"/>
    <w:rsid w:val="003E2EA7"/>
    <w:rsid w:val="003E30BB"/>
    <w:rsid w:val="003E30EF"/>
    <w:rsid w:val="003E3555"/>
    <w:rsid w:val="003E4164"/>
    <w:rsid w:val="003E422B"/>
    <w:rsid w:val="003E4D6E"/>
    <w:rsid w:val="003E615A"/>
    <w:rsid w:val="003E7ED6"/>
    <w:rsid w:val="003F07D3"/>
    <w:rsid w:val="003F1C7A"/>
    <w:rsid w:val="003F1FCB"/>
    <w:rsid w:val="003F2DE8"/>
    <w:rsid w:val="003F390E"/>
    <w:rsid w:val="003F4F23"/>
    <w:rsid w:val="003F52AD"/>
    <w:rsid w:val="003F5F6B"/>
    <w:rsid w:val="003F6D0F"/>
    <w:rsid w:val="003F6FA2"/>
    <w:rsid w:val="00401128"/>
    <w:rsid w:val="004016E9"/>
    <w:rsid w:val="004018E0"/>
    <w:rsid w:val="00402202"/>
    <w:rsid w:val="00402728"/>
    <w:rsid w:val="00402B08"/>
    <w:rsid w:val="00402B68"/>
    <w:rsid w:val="00402CB2"/>
    <w:rsid w:val="00402E02"/>
    <w:rsid w:val="00402E74"/>
    <w:rsid w:val="00403ACC"/>
    <w:rsid w:val="00403EE0"/>
    <w:rsid w:val="00404609"/>
    <w:rsid w:val="0040478A"/>
    <w:rsid w:val="00405315"/>
    <w:rsid w:val="00406392"/>
    <w:rsid w:val="0040779D"/>
    <w:rsid w:val="00411083"/>
    <w:rsid w:val="0041150C"/>
    <w:rsid w:val="00413071"/>
    <w:rsid w:val="00415C15"/>
    <w:rsid w:val="00415C1D"/>
    <w:rsid w:val="004163BA"/>
    <w:rsid w:val="00416457"/>
    <w:rsid w:val="004164F1"/>
    <w:rsid w:val="00416F6F"/>
    <w:rsid w:val="004200F7"/>
    <w:rsid w:val="00420B4A"/>
    <w:rsid w:val="00420D9C"/>
    <w:rsid w:val="00421306"/>
    <w:rsid w:val="00421566"/>
    <w:rsid w:val="00422AE2"/>
    <w:rsid w:val="00422FD4"/>
    <w:rsid w:val="00424E7A"/>
    <w:rsid w:val="00424E95"/>
    <w:rsid w:val="004254F9"/>
    <w:rsid w:val="00426625"/>
    <w:rsid w:val="004279CE"/>
    <w:rsid w:val="0043017A"/>
    <w:rsid w:val="00430C8E"/>
    <w:rsid w:val="004312DA"/>
    <w:rsid w:val="004326F0"/>
    <w:rsid w:val="00432E26"/>
    <w:rsid w:val="00434482"/>
    <w:rsid w:val="00435281"/>
    <w:rsid w:val="004353AC"/>
    <w:rsid w:val="00435A7D"/>
    <w:rsid w:val="00435DA8"/>
    <w:rsid w:val="00436966"/>
    <w:rsid w:val="004373B7"/>
    <w:rsid w:val="00437411"/>
    <w:rsid w:val="00440F01"/>
    <w:rsid w:val="0044151A"/>
    <w:rsid w:val="00443387"/>
    <w:rsid w:val="00443E36"/>
    <w:rsid w:val="00444093"/>
    <w:rsid w:val="00444CDC"/>
    <w:rsid w:val="004454E9"/>
    <w:rsid w:val="004460E4"/>
    <w:rsid w:val="004461CC"/>
    <w:rsid w:val="00447701"/>
    <w:rsid w:val="00447855"/>
    <w:rsid w:val="00447B0B"/>
    <w:rsid w:val="00447E42"/>
    <w:rsid w:val="00450159"/>
    <w:rsid w:val="00450288"/>
    <w:rsid w:val="00450C24"/>
    <w:rsid w:val="00450E7E"/>
    <w:rsid w:val="00450F79"/>
    <w:rsid w:val="00451EE8"/>
    <w:rsid w:val="0045336E"/>
    <w:rsid w:val="00453A25"/>
    <w:rsid w:val="004544A0"/>
    <w:rsid w:val="00454B14"/>
    <w:rsid w:val="00454E08"/>
    <w:rsid w:val="00456459"/>
    <w:rsid w:val="004567E9"/>
    <w:rsid w:val="00457C25"/>
    <w:rsid w:val="00457D20"/>
    <w:rsid w:val="004601D6"/>
    <w:rsid w:val="004605F6"/>
    <w:rsid w:val="00460699"/>
    <w:rsid w:val="00460819"/>
    <w:rsid w:val="00460E4C"/>
    <w:rsid w:val="00461BA4"/>
    <w:rsid w:val="00462AE8"/>
    <w:rsid w:val="00462C45"/>
    <w:rsid w:val="00462CBF"/>
    <w:rsid w:val="00463B80"/>
    <w:rsid w:val="00464260"/>
    <w:rsid w:val="00464648"/>
    <w:rsid w:val="00464B13"/>
    <w:rsid w:val="0046616C"/>
    <w:rsid w:val="00471896"/>
    <w:rsid w:val="004722E8"/>
    <w:rsid w:val="00476FD3"/>
    <w:rsid w:val="00477409"/>
    <w:rsid w:val="00480C00"/>
    <w:rsid w:val="004814A1"/>
    <w:rsid w:val="004817E7"/>
    <w:rsid w:val="00481A3B"/>
    <w:rsid w:val="0048219D"/>
    <w:rsid w:val="00482E77"/>
    <w:rsid w:val="00483FE9"/>
    <w:rsid w:val="00484279"/>
    <w:rsid w:val="00484F67"/>
    <w:rsid w:val="004855ED"/>
    <w:rsid w:val="004857AF"/>
    <w:rsid w:val="00485A97"/>
    <w:rsid w:val="00485BD0"/>
    <w:rsid w:val="00485D2C"/>
    <w:rsid w:val="00485EC8"/>
    <w:rsid w:val="004864CF"/>
    <w:rsid w:val="004874EB"/>
    <w:rsid w:val="0048788D"/>
    <w:rsid w:val="00487BBA"/>
    <w:rsid w:val="00487C09"/>
    <w:rsid w:val="0049011C"/>
    <w:rsid w:val="00490364"/>
    <w:rsid w:val="004903ED"/>
    <w:rsid w:val="00491FE3"/>
    <w:rsid w:val="004927B0"/>
    <w:rsid w:val="00492E99"/>
    <w:rsid w:val="00493A06"/>
    <w:rsid w:val="00493F9D"/>
    <w:rsid w:val="0049434D"/>
    <w:rsid w:val="0049455E"/>
    <w:rsid w:val="0049529B"/>
    <w:rsid w:val="0049593C"/>
    <w:rsid w:val="00495DF4"/>
    <w:rsid w:val="00496413"/>
    <w:rsid w:val="00496CFD"/>
    <w:rsid w:val="004A18E0"/>
    <w:rsid w:val="004A1C39"/>
    <w:rsid w:val="004A1F25"/>
    <w:rsid w:val="004A2D13"/>
    <w:rsid w:val="004A3815"/>
    <w:rsid w:val="004A3FE4"/>
    <w:rsid w:val="004A4F28"/>
    <w:rsid w:val="004A57F7"/>
    <w:rsid w:val="004A5E09"/>
    <w:rsid w:val="004A5FFB"/>
    <w:rsid w:val="004A609A"/>
    <w:rsid w:val="004A60BF"/>
    <w:rsid w:val="004A640C"/>
    <w:rsid w:val="004A6B7F"/>
    <w:rsid w:val="004A74B4"/>
    <w:rsid w:val="004A765F"/>
    <w:rsid w:val="004B10EB"/>
    <w:rsid w:val="004B18F1"/>
    <w:rsid w:val="004B1FEA"/>
    <w:rsid w:val="004B3C45"/>
    <w:rsid w:val="004B409B"/>
    <w:rsid w:val="004B5245"/>
    <w:rsid w:val="004B618A"/>
    <w:rsid w:val="004B75D4"/>
    <w:rsid w:val="004C091E"/>
    <w:rsid w:val="004C0DBA"/>
    <w:rsid w:val="004C2594"/>
    <w:rsid w:val="004C2687"/>
    <w:rsid w:val="004C33B8"/>
    <w:rsid w:val="004C3613"/>
    <w:rsid w:val="004C3C8A"/>
    <w:rsid w:val="004C4997"/>
    <w:rsid w:val="004C54F5"/>
    <w:rsid w:val="004C5BAF"/>
    <w:rsid w:val="004C7123"/>
    <w:rsid w:val="004D0498"/>
    <w:rsid w:val="004D2846"/>
    <w:rsid w:val="004D39A4"/>
    <w:rsid w:val="004D53BC"/>
    <w:rsid w:val="004D564F"/>
    <w:rsid w:val="004D566B"/>
    <w:rsid w:val="004D5730"/>
    <w:rsid w:val="004D5E32"/>
    <w:rsid w:val="004D6FDD"/>
    <w:rsid w:val="004D76EA"/>
    <w:rsid w:val="004D7993"/>
    <w:rsid w:val="004D7DED"/>
    <w:rsid w:val="004E1158"/>
    <w:rsid w:val="004E2FA2"/>
    <w:rsid w:val="004E35B6"/>
    <w:rsid w:val="004E3869"/>
    <w:rsid w:val="004E40E1"/>
    <w:rsid w:val="004E5214"/>
    <w:rsid w:val="004E59EB"/>
    <w:rsid w:val="004E6480"/>
    <w:rsid w:val="004E6C55"/>
    <w:rsid w:val="004E7AE0"/>
    <w:rsid w:val="004F1502"/>
    <w:rsid w:val="004F1B36"/>
    <w:rsid w:val="004F1B8F"/>
    <w:rsid w:val="004F1C7B"/>
    <w:rsid w:val="004F2AA3"/>
    <w:rsid w:val="004F3589"/>
    <w:rsid w:val="004F5153"/>
    <w:rsid w:val="004F547D"/>
    <w:rsid w:val="004F610B"/>
    <w:rsid w:val="004F7AD7"/>
    <w:rsid w:val="00501328"/>
    <w:rsid w:val="0050274E"/>
    <w:rsid w:val="00503217"/>
    <w:rsid w:val="00504234"/>
    <w:rsid w:val="005052A8"/>
    <w:rsid w:val="00505B12"/>
    <w:rsid w:val="00506815"/>
    <w:rsid w:val="00507F86"/>
    <w:rsid w:val="00510042"/>
    <w:rsid w:val="00511749"/>
    <w:rsid w:val="005123DD"/>
    <w:rsid w:val="00512EAB"/>
    <w:rsid w:val="00512F03"/>
    <w:rsid w:val="00513861"/>
    <w:rsid w:val="00513D2E"/>
    <w:rsid w:val="00514785"/>
    <w:rsid w:val="0051497D"/>
    <w:rsid w:val="00515565"/>
    <w:rsid w:val="00515ADB"/>
    <w:rsid w:val="005161D0"/>
    <w:rsid w:val="005166B2"/>
    <w:rsid w:val="00516D62"/>
    <w:rsid w:val="00522D45"/>
    <w:rsid w:val="005232A6"/>
    <w:rsid w:val="00524306"/>
    <w:rsid w:val="0052463C"/>
    <w:rsid w:val="00524DE7"/>
    <w:rsid w:val="00524F83"/>
    <w:rsid w:val="005255C8"/>
    <w:rsid w:val="00525819"/>
    <w:rsid w:val="00527409"/>
    <w:rsid w:val="00527470"/>
    <w:rsid w:val="00530373"/>
    <w:rsid w:val="00530B26"/>
    <w:rsid w:val="00530C7D"/>
    <w:rsid w:val="00531D4F"/>
    <w:rsid w:val="00532970"/>
    <w:rsid w:val="005332AD"/>
    <w:rsid w:val="0053363B"/>
    <w:rsid w:val="005352B1"/>
    <w:rsid w:val="00536771"/>
    <w:rsid w:val="00536EA6"/>
    <w:rsid w:val="00537E7A"/>
    <w:rsid w:val="00540868"/>
    <w:rsid w:val="005426F7"/>
    <w:rsid w:val="00542A82"/>
    <w:rsid w:val="00544F3C"/>
    <w:rsid w:val="005450C0"/>
    <w:rsid w:val="005455A8"/>
    <w:rsid w:val="00545DA6"/>
    <w:rsid w:val="00546E04"/>
    <w:rsid w:val="00547578"/>
    <w:rsid w:val="00547C73"/>
    <w:rsid w:val="00550C04"/>
    <w:rsid w:val="00551804"/>
    <w:rsid w:val="00552A7E"/>
    <w:rsid w:val="00552E4A"/>
    <w:rsid w:val="005556C6"/>
    <w:rsid w:val="00555E3C"/>
    <w:rsid w:val="00556131"/>
    <w:rsid w:val="005563E7"/>
    <w:rsid w:val="0055723B"/>
    <w:rsid w:val="00557330"/>
    <w:rsid w:val="0055787B"/>
    <w:rsid w:val="00557BC8"/>
    <w:rsid w:val="00560237"/>
    <w:rsid w:val="005605DE"/>
    <w:rsid w:val="00560F62"/>
    <w:rsid w:val="00561335"/>
    <w:rsid w:val="00561F00"/>
    <w:rsid w:val="00561FEC"/>
    <w:rsid w:val="005622AB"/>
    <w:rsid w:val="005625BD"/>
    <w:rsid w:val="00562C1C"/>
    <w:rsid w:val="005639DF"/>
    <w:rsid w:val="005647B4"/>
    <w:rsid w:val="00564C1F"/>
    <w:rsid w:val="005656B3"/>
    <w:rsid w:val="00565C9D"/>
    <w:rsid w:val="00565DF9"/>
    <w:rsid w:val="00565E56"/>
    <w:rsid w:val="005660FA"/>
    <w:rsid w:val="005674BE"/>
    <w:rsid w:val="00570B53"/>
    <w:rsid w:val="00570CC3"/>
    <w:rsid w:val="00570CFA"/>
    <w:rsid w:val="00571952"/>
    <w:rsid w:val="00571A8F"/>
    <w:rsid w:val="00572319"/>
    <w:rsid w:val="00574966"/>
    <w:rsid w:val="00574C75"/>
    <w:rsid w:val="00574D64"/>
    <w:rsid w:val="00574E36"/>
    <w:rsid w:val="00575492"/>
    <w:rsid w:val="00576718"/>
    <w:rsid w:val="005775CB"/>
    <w:rsid w:val="0057797F"/>
    <w:rsid w:val="00580833"/>
    <w:rsid w:val="0058098B"/>
    <w:rsid w:val="005827EA"/>
    <w:rsid w:val="00582DDA"/>
    <w:rsid w:val="00584174"/>
    <w:rsid w:val="00585502"/>
    <w:rsid w:val="005858C6"/>
    <w:rsid w:val="00585C1A"/>
    <w:rsid w:val="00586852"/>
    <w:rsid w:val="00586BF2"/>
    <w:rsid w:val="00586D84"/>
    <w:rsid w:val="0059137E"/>
    <w:rsid w:val="00591B04"/>
    <w:rsid w:val="00591EA4"/>
    <w:rsid w:val="005920A4"/>
    <w:rsid w:val="00592A6A"/>
    <w:rsid w:val="00592CCB"/>
    <w:rsid w:val="00593880"/>
    <w:rsid w:val="00594BBB"/>
    <w:rsid w:val="0059559E"/>
    <w:rsid w:val="005959E9"/>
    <w:rsid w:val="005969DA"/>
    <w:rsid w:val="005975C4"/>
    <w:rsid w:val="005A02F1"/>
    <w:rsid w:val="005A1BB2"/>
    <w:rsid w:val="005A34AD"/>
    <w:rsid w:val="005A3663"/>
    <w:rsid w:val="005A3B40"/>
    <w:rsid w:val="005A3DC0"/>
    <w:rsid w:val="005A412E"/>
    <w:rsid w:val="005A4CEF"/>
    <w:rsid w:val="005A4DE7"/>
    <w:rsid w:val="005A4E8A"/>
    <w:rsid w:val="005A5CBE"/>
    <w:rsid w:val="005A69EA"/>
    <w:rsid w:val="005A6FC8"/>
    <w:rsid w:val="005A73ED"/>
    <w:rsid w:val="005A79F2"/>
    <w:rsid w:val="005B1636"/>
    <w:rsid w:val="005B2BC0"/>
    <w:rsid w:val="005B2F21"/>
    <w:rsid w:val="005B33E7"/>
    <w:rsid w:val="005B35ED"/>
    <w:rsid w:val="005B3E0D"/>
    <w:rsid w:val="005B4023"/>
    <w:rsid w:val="005B4092"/>
    <w:rsid w:val="005B4907"/>
    <w:rsid w:val="005B58A9"/>
    <w:rsid w:val="005B64E5"/>
    <w:rsid w:val="005B6C97"/>
    <w:rsid w:val="005C09D8"/>
    <w:rsid w:val="005C1A31"/>
    <w:rsid w:val="005C2492"/>
    <w:rsid w:val="005C33D0"/>
    <w:rsid w:val="005C34E7"/>
    <w:rsid w:val="005C61E1"/>
    <w:rsid w:val="005C7816"/>
    <w:rsid w:val="005C7A48"/>
    <w:rsid w:val="005D0028"/>
    <w:rsid w:val="005D10B7"/>
    <w:rsid w:val="005D1610"/>
    <w:rsid w:val="005D18AE"/>
    <w:rsid w:val="005D19EF"/>
    <w:rsid w:val="005D24F0"/>
    <w:rsid w:val="005D2ABF"/>
    <w:rsid w:val="005D3424"/>
    <w:rsid w:val="005D3A62"/>
    <w:rsid w:val="005D4DB0"/>
    <w:rsid w:val="005D4F5A"/>
    <w:rsid w:val="005D5376"/>
    <w:rsid w:val="005D5BBD"/>
    <w:rsid w:val="005D6DC0"/>
    <w:rsid w:val="005E0913"/>
    <w:rsid w:val="005E0C23"/>
    <w:rsid w:val="005E1187"/>
    <w:rsid w:val="005E16E9"/>
    <w:rsid w:val="005E1A29"/>
    <w:rsid w:val="005E1A36"/>
    <w:rsid w:val="005E2599"/>
    <w:rsid w:val="005E25E7"/>
    <w:rsid w:val="005E2D40"/>
    <w:rsid w:val="005E30A0"/>
    <w:rsid w:val="005E30DB"/>
    <w:rsid w:val="005E37D4"/>
    <w:rsid w:val="005E5AAC"/>
    <w:rsid w:val="005E6048"/>
    <w:rsid w:val="005E63C5"/>
    <w:rsid w:val="005E6A4F"/>
    <w:rsid w:val="005E6B1A"/>
    <w:rsid w:val="005E761D"/>
    <w:rsid w:val="005E7F36"/>
    <w:rsid w:val="005F0CDD"/>
    <w:rsid w:val="005F0E3E"/>
    <w:rsid w:val="005F0FE0"/>
    <w:rsid w:val="005F2B60"/>
    <w:rsid w:val="005F39F9"/>
    <w:rsid w:val="005F3C97"/>
    <w:rsid w:val="005F4954"/>
    <w:rsid w:val="005F498F"/>
    <w:rsid w:val="005F4A67"/>
    <w:rsid w:val="005F4C74"/>
    <w:rsid w:val="005F5F3F"/>
    <w:rsid w:val="005F638F"/>
    <w:rsid w:val="005F6917"/>
    <w:rsid w:val="005F6B4B"/>
    <w:rsid w:val="005F7A74"/>
    <w:rsid w:val="005F7C03"/>
    <w:rsid w:val="00600B10"/>
    <w:rsid w:val="00600F0C"/>
    <w:rsid w:val="00601045"/>
    <w:rsid w:val="00601875"/>
    <w:rsid w:val="00601B33"/>
    <w:rsid w:val="006025D6"/>
    <w:rsid w:val="00603290"/>
    <w:rsid w:val="00603553"/>
    <w:rsid w:val="00603800"/>
    <w:rsid w:val="006040BA"/>
    <w:rsid w:val="006042D8"/>
    <w:rsid w:val="00604529"/>
    <w:rsid w:val="006046C8"/>
    <w:rsid w:val="00606647"/>
    <w:rsid w:val="00606C16"/>
    <w:rsid w:val="00606DA8"/>
    <w:rsid w:val="00610A83"/>
    <w:rsid w:val="00611090"/>
    <w:rsid w:val="00611D13"/>
    <w:rsid w:val="0061225D"/>
    <w:rsid w:val="00613E32"/>
    <w:rsid w:val="0061477C"/>
    <w:rsid w:val="00614888"/>
    <w:rsid w:val="00616082"/>
    <w:rsid w:val="00616DBA"/>
    <w:rsid w:val="00617074"/>
    <w:rsid w:val="00617CF1"/>
    <w:rsid w:val="00620FD9"/>
    <w:rsid w:val="00621CE9"/>
    <w:rsid w:val="0062226A"/>
    <w:rsid w:val="006222B6"/>
    <w:rsid w:val="00622329"/>
    <w:rsid w:val="006228C3"/>
    <w:rsid w:val="0062301D"/>
    <w:rsid w:val="00623334"/>
    <w:rsid w:val="00623A3D"/>
    <w:rsid w:val="0062445F"/>
    <w:rsid w:val="006256E3"/>
    <w:rsid w:val="00625CE0"/>
    <w:rsid w:val="006260A5"/>
    <w:rsid w:val="00626A98"/>
    <w:rsid w:val="00627C6E"/>
    <w:rsid w:val="006300EB"/>
    <w:rsid w:val="006306A9"/>
    <w:rsid w:val="00631376"/>
    <w:rsid w:val="006319A4"/>
    <w:rsid w:val="00631D1D"/>
    <w:rsid w:val="006323BD"/>
    <w:rsid w:val="00632AC2"/>
    <w:rsid w:val="00632B90"/>
    <w:rsid w:val="00632BB0"/>
    <w:rsid w:val="00633331"/>
    <w:rsid w:val="006334C8"/>
    <w:rsid w:val="0063440F"/>
    <w:rsid w:val="00635B9D"/>
    <w:rsid w:val="00636510"/>
    <w:rsid w:val="00636AD4"/>
    <w:rsid w:val="006377F5"/>
    <w:rsid w:val="006408E8"/>
    <w:rsid w:val="00640CC8"/>
    <w:rsid w:val="00642159"/>
    <w:rsid w:val="00642D3F"/>
    <w:rsid w:val="00643A4B"/>
    <w:rsid w:val="00643EF8"/>
    <w:rsid w:val="006448F2"/>
    <w:rsid w:val="0064496E"/>
    <w:rsid w:val="006451CB"/>
    <w:rsid w:val="006452CF"/>
    <w:rsid w:val="006465A3"/>
    <w:rsid w:val="00646D03"/>
    <w:rsid w:val="00647420"/>
    <w:rsid w:val="0064756F"/>
    <w:rsid w:val="00647D07"/>
    <w:rsid w:val="00651A5A"/>
    <w:rsid w:val="00654933"/>
    <w:rsid w:val="00656EEE"/>
    <w:rsid w:val="00656EF8"/>
    <w:rsid w:val="00656F59"/>
    <w:rsid w:val="006602DA"/>
    <w:rsid w:val="00660E08"/>
    <w:rsid w:val="00661407"/>
    <w:rsid w:val="00661D1B"/>
    <w:rsid w:val="00665B5B"/>
    <w:rsid w:val="006667D2"/>
    <w:rsid w:val="00667A81"/>
    <w:rsid w:val="00667EB5"/>
    <w:rsid w:val="00667F15"/>
    <w:rsid w:val="00667F26"/>
    <w:rsid w:val="0067058B"/>
    <w:rsid w:val="0067120B"/>
    <w:rsid w:val="0067206A"/>
    <w:rsid w:val="0067332A"/>
    <w:rsid w:val="006739AF"/>
    <w:rsid w:val="00673E3F"/>
    <w:rsid w:val="00674330"/>
    <w:rsid w:val="0067489A"/>
    <w:rsid w:val="00674987"/>
    <w:rsid w:val="00675627"/>
    <w:rsid w:val="0067643A"/>
    <w:rsid w:val="006765ED"/>
    <w:rsid w:val="00676E33"/>
    <w:rsid w:val="00676FCB"/>
    <w:rsid w:val="0067748D"/>
    <w:rsid w:val="00680128"/>
    <w:rsid w:val="006811EB"/>
    <w:rsid w:val="0068183E"/>
    <w:rsid w:val="00682CF5"/>
    <w:rsid w:val="00683314"/>
    <w:rsid w:val="0068357A"/>
    <w:rsid w:val="00687DE8"/>
    <w:rsid w:val="00690840"/>
    <w:rsid w:val="00692CE4"/>
    <w:rsid w:val="006945CF"/>
    <w:rsid w:val="006949C6"/>
    <w:rsid w:val="00695C51"/>
    <w:rsid w:val="00695DF4"/>
    <w:rsid w:val="0069695C"/>
    <w:rsid w:val="006970FC"/>
    <w:rsid w:val="006979DE"/>
    <w:rsid w:val="006A1E4D"/>
    <w:rsid w:val="006A2AA7"/>
    <w:rsid w:val="006A44EE"/>
    <w:rsid w:val="006A5B1C"/>
    <w:rsid w:val="006A61B6"/>
    <w:rsid w:val="006A6986"/>
    <w:rsid w:val="006A6BAF"/>
    <w:rsid w:val="006A7663"/>
    <w:rsid w:val="006B07D3"/>
    <w:rsid w:val="006B0FEF"/>
    <w:rsid w:val="006B173D"/>
    <w:rsid w:val="006B1B0F"/>
    <w:rsid w:val="006B1DDD"/>
    <w:rsid w:val="006B2911"/>
    <w:rsid w:val="006B2AFB"/>
    <w:rsid w:val="006B371D"/>
    <w:rsid w:val="006B5EBA"/>
    <w:rsid w:val="006B6EBE"/>
    <w:rsid w:val="006B7BC7"/>
    <w:rsid w:val="006C02A8"/>
    <w:rsid w:val="006C0315"/>
    <w:rsid w:val="006C12F0"/>
    <w:rsid w:val="006C1E98"/>
    <w:rsid w:val="006C26A2"/>
    <w:rsid w:val="006C289C"/>
    <w:rsid w:val="006C375B"/>
    <w:rsid w:val="006C3E2D"/>
    <w:rsid w:val="006C56C0"/>
    <w:rsid w:val="006C57E7"/>
    <w:rsid w:val="006C5B25"/>
    <w:rsid w:val="006C61CE"/>
    <w:rsid w:val="006C77C5"/>
    <w:rsid w:val="006D2813"/>
    <w:rsid w:val="006D3274"/>
    <w:rsid w:val="006D4258"/>
    <w:rsid w:val="006D4B13"/>
    <w:rsid w:val="006D5E8D"/>
    <w:rsid w:val="006D689A"/>
    <w:rsid w:val="006D7AAF"/>
    <w:rsid w:val="006E0308"/>
    <w:rsid w:val="006E042F"/>
    <w:rsid w:val="006E0C8A"/>
    <w:rsid w:val="006E286F"/>
    <w:rsid w:val="006E3785"/>
    <w:rsid w:val="006E3BD7"/>
    <w:rsid w:val="006E646E"/>
    <w:rsid w:val="006E65F2"/>
    <w:rsid w:val="006E68E6"/>
    <w:rsid w:val="006E6E67"/>
    <w:rsid w:val="006E6F82"/>
    <w:rsid w:val="006F0729"/>
    <w:rsid w:val="006F3218"/>
    <w:rsid w:val="006F3DCC"/>
    <w:rsid w:val="006F552C"/>
    <w:rsid w:val="006F5636"/>
    <w:rsid w:val="006F591A"/>
    <w:rsid w:val="007002D6"/>
    <w:rsid w:val="0070046D"/>
    <w:rsid w:val="007015A3"/>
    <w:rsid w:val="007022C9"/>
    <w:rsid w:val="0070287F"/>
    <w:rsid w:val="007029B3"/>
    <w:rsid w:val="00704015"/>
    <w:rsid w:val="00704039"/>
    <w:rsid w:val="0070553F"/>
    <w:rsid w:val="0070576B"/>
    <w:rsid w:val="007059D3"/>
    <w:rsid w:val="0070658F"/>
    <w:rsid w:val="00707144"/>
    <w:rsid w:val="00710341"/>
    <w:rsid w:val="00710539"/>
    <w:rsid w:val="00710AD2"/>
    <w:rsid w:val="00710ADE"/>
    <w:rsid w:val="00710B0B"/>
    <w:rsid w:val="0071109C"/>
    <w:rsid w:val="007114AA"/>
    <w:rsid w:val="00711571"/>
    <w:rsid w:val="00711758"/>
    <w:rsid w:val="00711DA8"/>
    <w:rsid w:val="007121FB"/>
    <w:rsid w:val="007134D2"/>
    <w:rsid w:val="00713E18"/>
    <w:rsid w:val="00713E28"/>
    <w:rsid w:val="00713F95"/>
    <w:rsid w:val="00715679"/>
    <w:rsid w:val="00715965"/>
    <w:rsid w:val="0071757A"/>
    <w:rsid w:val="00720C32"/>
    <w:rsid w:val="00721503"/>
    <w:rsid w:val="00721BE8"/>
    <w:rsid w:val="00722118"/>
    <w:rsid w:val="007222B8"/>
    <w:rsid w:val="0072361A"/>
    <w:rsid w:val="00723FF6"/>
    <w:rsid w:val="0072421D"/>
    <w:rsid w:val="00724A80"/>
    <w:rsid w:val="00725E6C"/>
    <w:rsid w:val="00725EA8"/>
    <w:rsid w:val="00726AAF"/>
    <w:rsid w:val="00726C5F"/>
    <w:rsid w:val="00727009"/>
    <w:rsid w:val="00727867"/>
    <w:rsid w:val="007279BE"/>
    <w:rsid w:val="00727F12"/>
    <w:rsid w:val="007309F0"/>
    <w:rsid w:val="0073143D"/>
    <w:rsid w:val="0073147F"/>
    <w:rsid w:val="00731B28"/>
    <w:rsid w:val="00731C97"/>
    <w:rsid w:val="007321A0"/>
    <w:rsid w:val="007323B2"/>
    <w:rsid w:val="00732D23"/>
    <w:rsid w:val="00734FD1"/>
    <w:rsid w:val="00735FE7"/>
    <w:rsid w:val="00736418"/>
    <w:rsid w:val="00736AAB"/>
    <w:rsid w:val="00737F78"/>
    <w:rsid w:val="00740C0E"/>
    <w:rsid w:val="007419AE"/>
    <w:rsid w:val="00741A6F"/>
    <w:rsid w:val="00742386"/>
    <w:rsid w:val="007424A9"/>
    <w:rsid w:val="007427BB"/>
    <w:rsid w:val="00742AFB"/>
    <w:rsid w:val="00744DDF"/>
    <w:rsid w:val="007457E2"/>
    <w:rsid w:val="007459A7"/>
    <w:rsid w:val="00745CB2"/>
    <w:rsid w:val="0074602E"/>
    <w:rsid w:val="007460F5"/>
    <w:rsid w:val="00746E3D"/>
    <w:rsid w:val="00747F0D"/>
    <w:rsid w:val="00751C73"/>
    <w:rsid w:val="00752C76"/>
    <w:rsid w:val="0075320C"/>
    <w:rsid w:val="00753F61"/>
    <w:rsid w:val="00754B14"/>
    <w:rsid w:val="00755C9F"/>
    <w:rsid w:val="00756766"/>
    <w:rsid w:val="007572BE"/>
    <w:rsid w:val="007576B9"/>
    <w:rsid w:val="007603D4"/>
    <w:rsid w:val="0076073E"/>
    <w:rsid w:val="00761DDB"/>
    <w:rsid w:val="00762071"/>
    <w:rsid w:val="007627E3"/>
    <w:rsid w:val="007634A1"/>
    <w:rsid w:val="0076410F"/>
    <w:rsid w:val="0076481E"/>
    <w:rsid w:val="00764E54"/>
    <w:rsid w:val="00765386"/>
    <w:rsid w:val="00765588"/>
    <w:rsid w:val="00765B59"/>
    <w:rsid w:val="007666B4"/>
    <w:rsid w:val="00766E14"/>
    <w:rsid w:val="0076749A"/>
    <w:rsid w:val="00767A61"/>
    <w:rsid w:val="00770E36"/>
    <w:rsid w:val="00770E4B"/>
    <w:rsid w:val="00771136"/>
    <w:rsid w:val="007728F6"/>
    <w:rsid w:val="00773197"/>
    <w:rsid w:val="0077491B"/>
    <w:rsid w:val="00774DE6"/>
    <w:rsid w:val="00776523"/>
    <w:rsid w:val="00776BD8"/>
    <w:rsid w:val="00777E73"/>
    <w:rsid w:val="00780542"/>
    <w:rsid w:val="007811E3"/>
    <w:rsid w:val="007813E6"/>
    <w:rsid w:val="00781F8C"/>
    <w:rsid w:val="00782049"/>
    <w:rsid w:val="007828A3"/>
    <w:rsid w:val="0078328B"/>
    <w:rsid w:val="007833C7"/>
    <w:rsid w:val="00783418"/>
    <w:rsid w:val="00783B60"/>
    <w:rsid w:val="0078567C"/>
    <w:rsid w:val="00786211"/>
    <w:rsid w:val="0078626A"/>
    <w:rsid w:val="007864BD"/>
    <w:rsid w:val="007874B2"/>
    <w:rsid w:val="0079050D"/>
    <w:rsid w:val="00790CCD"/>
    <w:rsid w:val="00790E2B"/>
    <w:rsid w:val="00791BE4"/>
    <w:rsid w:val="00792B68"/>
    <w:rsid w:val="0079301A"/>
    <w:rsid w:val="00793269"/>
    <w:rsid w:val="007936C3"/>
    <w:rsid w:val="00793CBA"/>
    <w:rsid w:val="0079458C"/>
    <w:rsid w:val="00794B23"/>
    <w:rsid w:val="007954BE"/>
    <w:rsid w:val="00795989"/>
    <w:rsid w:val="00795D24"/>
    <w:rsid w:val="00796399"/>
    <w:rsid w:val="00796CDE"/>
    <w:rsid w:val="00797331"/>
    <w:rsid w:val="00797DD6"/>
    <w:rsid w:val="007A0751"/>
    <w:rsid w:val="007A0CA8"/>
    <w:rsid w:val="007A1750"/>
    <w:rsid w:val="007A17A6"/>
    <w:rsid w:val="007A2960"/>
    <w:rsid w:val="007A2CF6"/>
    <w:rsid w:val="007A3376"/>
    <w:rsid w:val="007A33B5"/>
    <w:rsid w:val="007A349B"/>
    <w:rsid w:val="007A3A41"/>
    <w:rsid w:val="007A4825"/>
    <w:rsid w:val="007A530C"/>
    <w:rsid w:val="007A591A"/>
    <w:rsid w:val="007A5963"/>
    <w:rsid w:val="007A6640"/>
    <w:rsid w:val="007A72C0"/>
    <w:rsid w:val="007A7AF6"/>
    <w:rsid w:val="007A7F17"/>
    <w:rsid w:val="007B0049"/>
    <w:rsid w:val="007B0A04"/>
    <w:rsid w:val="007B1A2F"/>
    <w:rsid w:val="007B2442"/>
    <w:rsid w:val="007B2583"/>
    <w:rsid w:val="007B3277"/>
    <w:rsid w:val="007B38BA"/>
    <w:rsid w:val="007B3D36"/>
    <w:rsid w:val="007B4507"/>
    <w:rsid w:val="007B4744"/>
    <w:rsid w:val="007B5608"/>
    <w:rsid w:val="007B675B"/>
    <w:rsid w:val="007C05C8"/>
    <w:rsid w:val="007C079C"/>
    <w:rsid w:val="007C0A39"/>
    <w:rsid w:val="007C0EE9"/>
    <w:rsid w:val="007C179A"/>
    <w:rsid w:val="007C27B1"/>
    <w:rsid w:val="007C367C"/>
    <w:rsid w:val="007C3743"/>
    <w:rsid w:val="007C493C"/>
    <w:rsid w:val="007C5290"/>
    <w:rsid w:val="007C55EE"/>
    <w:rsid w:val="007C5883"/>
    <w:rsid w:val="007C641C"/>
    <w:rsid w:val="007D0275"/>
    <w:rsid w:val="007D03EC"/>
    <w:rsid w:val="007D042F"/>
    <w:rsid w:val="007D0BF8"/>
    <w:rsid w:val="007D0C01"/>
    <w:rsid w:val="007D0C24"/>
    <w:rsid w:val="007D0D15"/>
    <w:rsid w:val="007D1015"/>
    <w:rsid w:val="007D1124"/>
    <w:rsid w:val="007D4B8C"/>
    <w:rsid w:val="007D4D1F"/>
    <w:rsid w:val="007D619E"/>
    <w:rsid w:val="007D63CE"/>
    <w:rsid w:val="007E0B52"/>
    <w:rsid w:val="007E104C"/>
    <w:rsid w:val="007E1F8E"/>
    <w:rsid w:val="007E41F0"/>
    <w:rsid w:val="007E5657"/>
    <w:rsid w:val="007E61D6"/>
    <w:rsid w:val="007E6C9A"/>
    <w:rsid w:val="007E763C"/>
    <w:rsid w:val="007F0E6A"/>
    <w:rsid w:val="007F159F"/>
    <w:rsid w:val="007F202A"/>
    <w:rsid w:val="007F27BC"/>
    <w:rsid w:val="007F34DE"/>
    <w:rsid w:val="007F58D7"/>
    <w:rsid w:val="007F5C7C"/>
    <w:rsid w:val="007F679B"/>
    <w:rsid w:val="007F71E0"/>
    <w:rsid w:val="007F7633"/>
    <w:rsid w:val="007F7BC1"/>
    <w:rsid w:val="007F7CD4"/>
    <w:rsid w:val="007F7D5A"/>
    <w:rsid w:val="00800104"/>
    <w:rsid w:val="00801533"/>
    <w:rsid w:val="00801910"/>
    <w:rsid w:val="00801B87"/>
    <w:rsid w:val="00801C80"/>
    <w:rsid w:val="00802EAB"/>
    <w:rsid w:val="00802F9F"/>
    <w:rsid w:val="0080305A"/>
    <w:rsid w:val="00803295"/>
    <w:rsid w:val="00803CAF"/>
    <w:rsid w:val="00804309"/>
    <w:rsid w:val="00804C42"/>
    <w:rsid w:val="00805139"/>
    <w:rsid w:val="0080572A"/>
    <w:rsid w:val="0080605D"/>
    <w:rsid w:val="00806FD8"/>
    <w:rsid w:val="00807654"/>
    <w:rsid w:val="00807705"/>
    <w:rsid w:val="00810483"/>
    <w:rsid w:val="00810807"/>
    <w:rsid w:val="0081150C"/>
    <w:rsid w:val="00811E9C"/>
    <w:rsid w:val="00812063"/>
    <w:rsid w:val="00812BE4"/>
    <w:rsid w:val="008141F3"/>
    <w:rsid w:val="00817D8C"/>
    <w:rsid w:val="0082054E"/>
    <w:rsid w:val="008208FA"/>
    <w:rsid w:val="00820FCF"/>
    <w:rsid w:val="0082103D"/>
    <w:rsid w:val="008216CC"/>
    <w:rsid w:val="00822280"/>
    <w:rsid w:val="0082231A"/>
    <w:rsid w:val="00822537"/>
    <w:rsid w:val="00822A00"/>
    <w:rsid w:val="00822CCD"/>
    <w:rsid w:val="008242D6"/>
    <w:rsid w:val="00824F2A"/>
    <w:rsid w:val="00827108"/>
    <w:rsid w:val="00827FB7"/>
    <w:rsid w:val="0083047D"/>
    <w:rsid w:val="0083055E"/>
    <w:rsid w:val="00830D55"/>
    <w:rsid w:val="00830DF9"/>
    <w:rsid w:val="00833E4F"/>
    <w:rsid w:val="0083426F"/>
    <w:rsid w:val="0083437E"/>
    <w:rsid w:val="00835E67"/>
    <w:rsid w:val="00836044"/>
    <w:rsid w:val="00836630"/>
    <w:rsid w:val="00836D25"/>
    <w:rsid w:val="00836D2D"/>
    <w:rsid w:val="00836E09"/>
    <w:rsid w:val="00837742"/>
    <w:rsid w:val="00837F74"/>
    <w:rsid w:val="0084094F"/>
    <w:rsid w:val="00841D47"/>
    <w:rsid w:val="00841E04"/>
    <w:rsid w:val="00842664"/>
    <w:rsid w:val="008429D5"/>
    <w:rsid w:val="0084325C"/>
    <w:rsid w:val="008432FD"/>
    <w:rsid w:val="0084358B"/>
    <w:rsid w:val="008443E7"/>
    <w:rsid w:val="00844C20"/>
    <w:rsid w:val="00844D8C"/>
    <w:rsid w:val="00846523"/>
    <w:rsid w:val="008469EC"/>
    <w:rsid w:val="00846AC6"/>
    <w:rsid w:val="00846D4B"/>
    <w:rsid w:val="00847985"/>
    <w:rsid w:val="00850066"/>
    <w:rsid w:val="00850ACE"/>
    <w:rsid w:val="00850E40"/>
    <w:rsid w:val="00851A6C"/>
    <w:rsid w:val="00851BEC"/>
    <w:rsid w:val="00852C09"/>
    <w:rsid w:val="00853D3C"/>
    <w:rsid w:val="0085511F"/>
    <w:rsid w:val="008552A8"/>
    <w:rsid w:val="0085609A"/>
    <w:rsid w:val="008562D3"/>
    <w:rsid w:val="00856A7B"/>
    <w:rsid w:val="00856A97"/>
    <w:rsid w:val="00856AAC"/>
    <w:rsid w:val="00856B75"/>
    <w:rsid w:val="00856C19"/>
    <w:rsid w:val="00856FAA"/>
    <w:rsid w:val="008571B8"/>
    <w:rsid w:val="00857A16"/>
    <w:rsid w:val="00860432"/>
    <w:rsid w:val="00861600"/>
    <w:rsid w:val="008628A6"/>
    <w:rsid w:val="00862E7F"/>
    <w:rsid w:val="00862F2A"/>
    <w:rsid w:val="008638D2"/>
    <w:rsid w:val="00864F48"/>
    <w:rsid w:val="00866AAA"/>
    <w:rsid w:val="0086738C"/>
    <w:rsid w:val="00867DE2"/>
    <w:rsid w:val="008714A8"/>
    <w:rsid w:val="0087184B"/>
    <w:rsid w:val="00871D1C"/>
    <w:rsid w:val="008729FC"/>
    <w:rsid w:val="00872FB6"/>
    <w:rsid w:val="00873155"/>
    <w:rsid w:val="0087404D"/>
    <w:rsid w:val="00874092"/>
    <w:rsid w:val="00874704"/>
    <w:rsid w:val="00874F8B"/>
    <w:rsid w:val="00874FF5"/>
    <w:rsid w:val="008756BB"/>
    <w:rsid w:val="0087774F"/>
    <w:rsid w:val="00877C2E"/>
    <w:rsid w:val="00877FF7"/>
    <w:rsid w:val="00882F19"/>
    <w:rsid w:val="00883381"/>
    <w:rsid w:val="008838D5"/>
    <w:rsid w:val="00883A94"/>
    <w:rsid w:val="00883D4B"/>
    <w:rsid w:val="00884024"/>
    <w:rsid w:val="0088413B"/>
    <w:rsid w:val="00884CE2"/>
    <w:rsid w:val="00884D11"/>
    <w:rsid w:val="00884E32"/>
    <w:rsid w:val="00885A0E"/>
    <w:rsid w:val="00886765"/>
    <w:rsid w:val="008869E4"/>
    <w:rsid w:val="0088767B"/>
    <w:rsid w:val="00887F4A"/>
    <w:rsid w:val="00890777"/>
    <w:rsid w:val="00890A76"/>
    <w:rsid w:val="008924B5"/>
    <w:rsid w:val="00892679"/>
    <w:rsid w:val="00893FCB"/>
    <w:rsid w:val="00894E57"/>
    <w:rsid w:val="0089528F"/>
    <w:rsid w:val="00895D5F"/>
    <w:rsid w:val="0089606C"/>
    <w:rsid w:val="0089623E"/>
    <w:rsid w:val="00896D1D"/>
    <w:rsid w:val="008A05C7"/>
    <w:rsid w:val="008A0C0E"/>
    <w:rsid w:val="008A0C16"/>
    <w:rsid w:val="008A1469"/>
    <w:rsid w:val="008A158D"/>
    <w:rsid w:val="008A195C"/>
    <w:rsid w:val="008A1B4E"/>
    <w:rsid w:val="008A1FB9"/>
    <w:rsid w:val="008A200C"/>
    <w:rsid w:val="008A2704"/>
    <w:rsid w:val="008A28AB"/>
    <w:rsid w:val="008A347E"/>
    <w:rsid w:val="008A3DD2"/>
    <w:rsid w:val="008A4907"/>
    <w:rsid w:val="008A4A13"/>
    <w:rsid w:val="008A56EF"/>
    <w:rsid w:val="008A583F"/>
    <w:rsid w:val="008A5C0C"/>
    <w:rsid w:val="008A661C"/>
    <w:rsid w:val="008A66BB"/>
    <w:rsid w:val="008A6C97"/>
    <w:rsid w:val="008A6E0F"/>
    <w:rsid w:val="008A7432"/>
    <w:rsid w:val="008B286C"/>
    <w:rsid w:val="008B2C5B"/>
    <w:rsid w:val="008B2D19"/>
    <w:rsid w:val="008B4BB1"/>
    <w:rsid w:val="008B6294"/>
    <w:rsid w:val="008C083B"/>
    <w:rsid w:val="008C10C9"/>
    <w:rsid w:val="008C13C3"/>
    <w:rsid w:val="008C1B9B"/>
    <w:rsid w:val="008C2E41"/>
    <w:rsid w:val="008C3536"/>
    <w:rsid w:val="008C357B"/>
    <w:rsid w:val="008C47E3"/>
    <w:rsid w:val="008C4DAD"/>
    <w:rsid w:val="008C50D9"/>
    <w:rsid w:val="008C5EEC"/>
    <w:rsid w:val="008C7027"/>
    <w:rsid w:val="008C736A"/>
    <w:rsid w:val="008C78AF"/>
    <w:rsid w:val="008D0B23"/>
    <w:rsid w:val="008D1655"/>
    <w:rsid w:val="008D178E"/>
    <w:rsid w:val="008D1909"/>
    <w:rsid w:val="008D1AD5"/>
    <w:rsid w:val="008D1AEC"/>
    <w:rsid w:val="008D257E"/>
    <w:rsid w:val="008D2CFA"/>
    <w:rsid w:val="008D2D51"/>
    <w:rsid w:val="008D3016"/>
    <w:rsid w:val="008D33C5"/>
    <w:rsid w:val="008D3CF9"/>
    <w:rsid w:val="008D4290"/>
    <w:rsid w:val="008D42A5"/>
    <w:rsid w:val="008D4392"/>
    <w:rsid w:val="008D5B46"/>
    <w:rsid w:val="008D6458"/>
    <w:rsid w:val="008D6606"/>
    <w:rsid w:val="008E04AF"/>
    <w:rsid w:val="008E0763"/>
    <w:rsid w:val="008E1F52"/>
    <w:rsid w:val="008E2352"/>
    <w:rsid w:val="008E23B8"/>
    <w:rsid w:val="008E27C9"/>
    <w:rsid w:val="008E28B3"/>
    <w:rsid w:val="008E3381"/>
    <w:rsid w:val="008E33AB"/>
    <w:rsid w:val="008E3496"/>
    <w:rsid w:val="008E3858"/>
    <w:rsid w:val="008E4409"/>
    <w:rsid w:val="008E4EBE"/>
    <w:rsid w:val="008E5436"/>
    <w:rsid w:val="008E5663"/>
    <w:rsid w:val="008E5C81"/>
    <w:rsid w:val="008E5F9C"/>
    <w:rsid w:val="008E78A8"/>
    <w:rsid w:val="008F1279"/>
    <w:rsid w:val="008F226D"/>
    <w:rsid w:val="008F2AF6"/>
    <w:rsid w:val="008F3B81"/>
    <w:rsid w:val="008F5364"/>
    <w:rsid w:val="008F602B"/>
    <w:rsid w:val="008F6435"/>
    <w:rsid w:val="008F66FD"/>
    <w:rsid w:val="008F69F3"/>
    <w:rsid w:val="008F7B84"/>
    <w:rsid w:val="008F7BFC"/>
    <w:rsid w:val="009013EC"/>
    <w:rsid w:val="00901FB1"/>
    <w:rsid w:val="00902979"/>
    <w:rsid w:val="00902CB8"/>
    <w:rsid w:val="009031ED"/>
    <w:rsid w:val="00903394"/>
    <w:rsid w:val="00903656"/>
    <w:rsid w:val="00904151"/>
    <w:rsid w:val="00904271"/>
    <w:rsid w:val="0090492F"/>
    <w:rsid w:val="00904ADA"/>
    <w:rsid w:val="00904E8D"/>
    <w:rsid w:val="00905483"/>
    <w:rsid w:val="00905F8F"/>
    <w:rsid w:val="00906533"/>
    <w:rsid w:val="00906C36"/>
    <w:rsid w:val="009075AE"/>
    <w:rsid w:val="00910426"/>
    <w:rsid w:val="0091045A"/>
    <w:rsid w:val="0091083A"/>
    <w:rsid w:val="009117E7"/>
    <w:rsid w:val="0091297C"/>
    <w:rsid w:val="0091333E"/>
    <w:rsid w:val="00914093"/>
    <w:rsid w:val="009155C9"/>
    <w:rsid w:val="00916107"/>
    <w:rsid w:val="00917402"/>
    <w:rsid w:val="009177A4"/>
    <w:rsid w:val="00917A24"/>
    <w:rsid w:val="009220A6"/>
    <w:rsid w:val="00923530"/>
    <w:rsid w:val="0092372E"/>
    <w:rsid w:val="009239D2"/>
    <w:rsid w:val="00923AF6"/>
    <w:rsid w:val="009260F2"/>
    <w:rsid w:val="00926B8B"/>
    <w:rsid w:val="00927228"/>
    <w:rsid w:val="00930944"/>
    <w:rsid w:val="00930D55"/>
    <w:rsid w:val="0093131E"/>
    <w:rsid w:val="009324AC"/>
    <w:rsid w:val="009338F8"/>
    <w:rsid w:val="00933B96"/>
    <w:rsid w:val="00933C2B"/>
    <w:rsid w:val="0093402D"/>
    <w:rsid w:val="00934B57"/>
    <w:rsid w:val="00935D1D"/>
    <w:rsid w:val="009368C7"/>
    <w:rsid w:val="00936DDB"/>
    <w:rsid w:val="00937BFE"/>
    <w:rsid w:val="00940984"/>
    <w:rsid w:val="009409E0"/>
    <w:rsid w:val="00941253"/>
    <w:rsid w:val="009416B0"/>
    <w:rsid w:val="009419DA"/>
    <w:rsid w:val="009420F4"/>
    <w:rsid w:val="0094226A"/>
    <w:rsid w:val="00942381"/>
    <w:rsid w:val="00942D70"/>
    <w:rsid w:val="00944127"/>
    <w:rsid w:val="00944702"/>
    <w:rsid w:val="00946737"/>
    <w:rsid w:val="00946BE3"/>
    <w:rsid w:val="00946C94"/>
    <w:rsid w:val="0095056B"/>
    <w:rsid w:val="00950CA2"/>
    <w:rsid w:val="009516DE"/>
    <w:rsid w:val="00951713"/>
    <w:rsid w:val="00951997"/>
    <w:rsid w:val="00951E95"/>
    <w:rsid w:val="00952832"/>
    <w:rsid w:val="00952DBB"/>
    <w:rsid w:val="00954CA6"/>
    <w:rsid w:val="00955BC6"/>
    <w:rsid w:val="009567D2"/>
    <w:rsid w:val="00957188"/>
    <w:rsid w:val="00957B1A"/>
    <w:rsid w:val="00957D15"/>
    <w:rsid w:val="00957DAD"/>
    <w:rsid w:val="00960B97"/>
    <w:rsid w:val="00960FBE"/>
    <w:rsid w:val="0096107B"/>
    <w:rsid w:val="0096131E"/>
    <w:rsid w:val="00961783"/>
    <w:rsid w:val="00961829"/>
    <w:rsid w:val="00963409"/>
    <w:rsid w:val="0096345E"/>
    <w:rsid w:val="00963A06"/>
    <w:rsid w:val="00964465"/>
    <w:rsid w:val="009651B0"/>
    <w:rsid w:val="00965258"/>
    <w:rsid w:val="00965B4F"/>
    <w:rsid w:val="00966292"/>
    <w:rsid w:val="009667F9"/>
    <w:rsid w:val="00967A8B"/>
    <w:rsid w:val="009721CD"/>
    <w:rsid w:val="0097315B"/>
    <w:rsid w:val="00973B17"/>
    <w:rsid w:val="00974484"/>
    <w:rsid w:val="009745E0"/>
    <w:rsid w:val="009748A8"/>
    <w:rsid w:val="00975657"/>
    <w:rsid w:val="00975741"/>
    <w:rsid w:val="009767A9"/>
    <w:rsid w:val="00977163"/>
    <w:rsid w:val="00980572"/>
    <w:rsid w:val="009823BC"/>
    <w:rsid w:val="00983EED"/>
    <w:rsid w:val="009840F6"/>
    <w:rsid w:val="0098414E"/>
    <w:rsid w:val="009841EE"/>
    <w:rsid w:val="00984503"/>
    <w:rsid w:val="00985BF4"/>
    <w:rsid w:val="0098764D"/>
    <w:rsid w:val="00987BE4"/>
    <w:rsid w:val="00990241"/>
    <w:rsid w:val="00991128"/>
    <w:rsid w:val="009914E6"/>
    <w:rsid w:val="00991D54"/>
    <w:rsid w:val="009921A7"/>
    <w:rsid w:val="00993EA2"/>
    <w:rsid w:val="00995AF5"/>
    <w:rsid w:val="0099600D"/>
    <w:rsid w:val="0099653D"/>
    <w:rsid w:val="00996A2F"/>
    <w:rsid w:val="009975FF"/>
    <w:rsid w:val="009A0181"/>
    <w:rsid w:val="009A075F"/>
    <w:rsid w:val="009A0C1F"/>
    <w:rsid w:val="009A107C"/>
    <w:rsid w:val="009A14CD"/>
    <w:rsid w:val="009A1717"/>
    <w:rsid w:val="009A1CFB"/>
    <w:rsid w:val="009A1D2D"/>
    <w:rsid w:val="009A2664"/>
    <w:rsid w:val="009A3546"/>
    <w:rsid w:val="009A3937"/>
    <w:rsid w:val="009A3C7A"/>
    <w:rsid w:val="009A5A50"/>
    <w:rsid w:val="009A5BFC"/>
    <w:rsid w:val="009A7B67"/>
    <w:rsid w:val="009B1E4F"/>
    <w:rsid w:val="009B212B"/>
    <w:rsid w:val="009B2440"/>
    <w:rsid w:val="009B2B0A"/>
    <w:rsid w:val="009B4AF7"/>
    <w:rsid w:val="009B5F4E"/>
    <w:rsid w:val="009B5F65"/>
    <w:rsid w:val="009B6E08"/>
    <w:rsid w:val="009B6FAD"/>
    <w:rsid w:val="009B7011"/>
    <w:rsid w:val="009B70AE"/>
    <w:rsid w:val="009B75C8"/>
    <w:rsid w:val="009B7C0F"/>
    <w:rsid w:val="009C0E4C"/>
    <w:rsid w:val="009C3A31"/>
    <w:rsid w:val="009C4A8E"/>
    <w:rsid w:val="009C5092"/>
    <w:rsid w:val="009C5FFD"/>
    <w:rsid w:val="009C6757"/>
    <w:rsid w:val="009C6D00"/>
    <w:rsid w:val="009C6F87"/>
    <w:rsid w:val="009C74AD"/>
    <w:rsid w:val="009D16AC"/>
    <w:rsid w:val="009D19E6"/>
    <w:rsid w:val="009D22E1"/>
    <w:rsid w:val="009D2342"/>
    <w:rsid w:val="009D31B2"/>
    <w:rsid w:val="009D3431"/>
    <w:rsid w:val="009D3A59"/>
    <w:rsid w:val="009D3C79"/>
    <w:rsid w:val="009D3F4E"/>
    <w:rsid w:val="009D48DC"/>
    <w:rsid w:val="009D4F05"/>
    <w:rsid w:val="009D4FA4"/>
    <w:rsid w:val="009D629C"/>
    <w:rsid w:val="009D64C9"/>
    <w:rsid w:val="009D7436"/>
    <w:rsid w:val="009D7C09"/>
    <w:rsid w:val="009D7E64"/>
    <w:rsid w:val="009D7FF1"/>
    <w:rsid w:val="009E17BB"/>
    <w:rsid w:val="009E296E"/>
    <w:rsid w:val="009E3233"/>
    <w:rsid w:val="009E3E22"/>
    <w:rsid w:val="009E465F"/>
    <w:rsid w:val="009E5357"/>
    <w:rsid w:val="009E59C2"/>
    <w:rsid w:val="009E6C6D"/>
    <w:rsid w:val="009E7A1B"/>
    <w:rsid w:val="009F1907"/>
    <w:rsid w:val="009F1E3B"/>
    <w:rsid w:val="009F2B96"/>
    <w:rsid w:val="009F359E"/>
    <w:rsid w:val="009F37D3"/>
    <w:rsid w:val="009F38BB"/>
    <w:rsid w:val="009F3A00"/>
    <w:rsid w:val="009F3F3F"/>
    <w:rsid w:val="009F427D"/>
    <w:rsid w:val="009F5322"/>
    <w:rsid w:val="009F5ECF"/>
    <w:rsid w:val="009F6269"/>
    <w:rsid w:val="009F6A1A"/>
    <w:rsid w:val="009F6A2E"/>
    <w:rsid w:val="009F6B42"/>
    <w:rsid w:val="009F7519"/>
    <w:rsid w:val="00A012B9"/>
    <w:rsid w:val="00A01A24"/>
    <w:rsid w:val="00A01C0D"/>
    <w:rsid w:val="00A01CFD"/>
    <w:rsid w:val="00A029F2"/>
    <w:rsid w:val="00A03220"/>
    <w:rsid w:val="00A03791"/>
    <w:rsid w:val="00A03D53"/>
    <w:rsid w:val="00A05B6F"/>
    <w:rsid w:val="00A06113"/>
    <w:rsid w:val="00A06750"/>
    <w:rsid w:val="00A06BD1"/>
    <w:rsid w:val="00A06F8A"/>
    <w:rsid w:val="00A07003"/>
    <w:rsid w:val="00A07174"/>
    <w:rsid w:val="00A0724B"/>
    <w:rsid w:val="00A1099A"/>
    <w:rsid w:val="00A109A8"/>
    <w:rsid w:val="00A109FE"/>
    <w:rsid w:val="00A117B2"/>
    <w:rsid w:val="00A120B3"/>
    <w:rsid w:val="00A12508"/>
    <w:rsid w:val="00A12BCB"/>
    <w:rsid w:val="00A12DD4"/>
    <w:rsid w:val="00A136C2"/>
    <w:rsid w:val="00A13A71"/>
    <w:rsid w:val="00A13D72"/>
    <w:rsid w:val="00A1533F"/>
    <w:rsid w:val="00A1608A"/>
    <w:rsid w:val="00A16888"/>
    <w:rsid w:val="00A169EE"/>
    <w:rsid w:val="00A17CCC"/>
    <w:rsid w:val="00A201A6"/>
    <w:rsid w:val="00A2109D"/>
    <w:rsid w:val="00A215B7"/>
    <w:rsid w:val="00A21BC0"/>
    <w:rsid w:val="00A22C7F"/>
    <w:rsid w:val="00A23CB1"/>
    <w:rsid w:val="00A23DC6"/>
    <w:rsid w:val="00A23E43"/>
    <w:rsid w:val="00A244C3"/>
    <w:rsid w:val="00A24A3D"/>
    <w:rsid w:val="00A26F02"/>
    <w:rsid w:val="00A271B7"/>
    <w:rsid w:val="00A2728F"/>
    <w:rsid w:val="00A27808"/>
    <w:rsid w:val="00A278CD"/>
    <w:rsid w:val="00A314A9"/>
    <w:rsid w:val="00A32637"/>
    <w:rsid w:val="00A329D1"/>
    <w:rsid w:val="00A33AE1"/>
    <w:rsid w:val="00A34145"/>
    <w:rsid w:val="00A35739"/>
    <w:rsid w:val="00A36D80"/>
    <w:rsid w:val="00A37D0A"/>
    <w:rsid w:val="00A408F5"/>
    <w:rsid w:val="00A41101"/>
    <w:rsid w:val="00A4126A"/>
    <w:rsid w:val="00A41EDC"/>
    <w:rsid w:val="00A41F72"/>
    <w:rsid w:val="00A42373"/>
    <w:rsid w:val="00A4241B"/>
    <w:rsid w:val="00A42C8F"/>
    <w:rsid w:val="00A435A6"/>
    <w:rsid w:val="00A43889"/>
    <w:rsid w:val="00A443EA"/>
    <w:rsid w:val="00A45CD0"/>
    <w:rsid w:val="00A46F2D"/>
    <w:rsid w:val="00A479EB"/>
    <w:rsid w:val="00A47DF9"/>
    <w:rsid w:val="00A524AC"/>
    <w:rsid w:val="00A530BE"/>
    <w:rsid w:val="00A533DD"/>
    <w:rsid w:val="00A53E86"/>
    <w:rsid w:val="00A53FF1"/>
    <w:rsid w:val="00A542F8"/>
    <w:rsid w:val="00A54329"/>
    <w:rsid w:val="00A548D0"/>
    <w:rsid w:val="00A54D88"/>
    <w:rsid w:val="00A54EB0"/>
    <w:rsid w:val="00A554E6"/>
    <w:rsid w:val="00A5615E"/>
    <w:rsid w:val="00A569B0"/>
    <w:rsid w:val="00A56D03"/>
    <w:rsid w:val="00A5785A"/>
    <w:rsid w:val="00A57B0B"/>
    <w:rsid w:val="00A61308"/>
    <w:rsid w:val="00A6178B"/>
    <w:rsid w:val="00A61DC9"/>
    <w:rsid w:val="00A62E4F"/>
    <w:rsid w:val="00A6396B"/>
    <w:rsid w:val="00A63D9F"/>
    <w:rsid w:val="00A64058"/>
    <w:rsid w:val="00A643A3"/>
    <w:rsid w:val="00A64CB9"/>
    <w:rsid w:val="00A65339"/>
    <w:rsid w:val="00A65B01"/>
    <w:rsid w:val="00A6713F"/>
    <w:rsid w:val="00A700D8"/>
    <w:rsid w:val="00A70A1A"/>
    <w:rsid w:val="00A70EAF"/>
    <w:rsid w:val="00A71255"/>
    <w:rsid w:val="00A71E39"/>
    <w:rsid w:val="00A74782"/>
    <w:rsid w:val="00A74F82"/>
    <w:rsid w:val="00A759E9"/>
    <w:rsid w:val="00A767F6"/>
    <w:rsid w:val="00A76C4F"/>
    <w:rsid w:val="00A76CD6"/>
    <w:rsid w:val="00A77021"/>
    <w:rsid w:val="00A77F8B"/>
    <w:rsid w:val="00A81EC7"/>
    <w:rsid w:val="00A82540"/>
    <w:rsid w:val="00A85473"/>
    <w:rsid w:val="00A8614E"/>
    <w:rsid w:val="00A86599"/>
    <w:rsid w:val="00A868BB"/>
    <w:rsid w:val="00A91545"/>
    <w:rsid w:val="00A93AAF"/>
    <w:rsid w:val="00A9471B"/>
    <w:rsid w:val="00A94933"/>
    <w:rsid w:val="00A94CF0"/>
    <w:rsid w:val="00A952E6"/>
    <w:rsid w:val="00A96DE7"/>
    <w:rsid w:val="00A97547"/>
    <w:rsid w:val="00AA028B"/>
    <w:rsid w:val="00AA0433"/>
    <w:rsid w:val="00AA22B2"/>
    <w:rsid w:val="00AA2B54"/>
    <w:rsid w:val="00AA2E75"/>
    <w:rsid w:val="00AA3391"/>
    <w:rsid w:val="00AA3E19"/>
    <w:rsid w:val="00AA4EEA"/>
    <w:rsid w:val="00AA4F6B"/>
    <w:rsid w:val="00AA5FB1"/>
    <w:rsid w:val="00AA7007"/>
    <w:rsid w:val="00AA7252"/>
    <w:rsid w:val="00AA77FB"/>
    <w:rsid w:val="00AA7CAE"/>
    <w:rsid w:val="00AA7DE0"/>
    <w:rsid w:val="00AB0B08"/>
    <w:rsid w:val="00AB2272"/>
    <w:rsid w:val="00AB3072"/>
    <w:rsid w:val="00AB4843"/>
    <w:rsid w:val="00AB5460"/>
    <w:rsid w:val="00AB5CB1"/>
    <w:rsid w:val="00AB610C"/>
    <w:rsid w:val="00AB679D"/>
    <w:rsid w:val="00AB786A"/>
    <w:rsid w:val="00AB7DD0"/>
    <w:rsid w:val="00AC06B6"/>
    <w:rsid w:val="00AC0FC6"/>
    <w:rsid w:val="00AC135C"/>
    <w:rsid w:val="00AC1605"/>
    <w:rsid w:val="00AC1D1A"/>
    <w:rsid w:val="00AC2AE6"/>
    <w:rsid w:val="00AC3404"/>
    <w:rsid w:val="00AC3557"/>
    <w:rsid w:val="00AC46F6"/>
    <w:rsid w:val="00AC5390"/>
    <w:rsid w:val="00AC5D99"/>
    <w:rsid w:val="00AC66E7"/>
    <w:rsid w:val="00AC6F5E"/>
    <w:rsid w:val="00AD00A3"/>
    <w:rsid w:val="00AD0472"/>
    <w:rsid w:val="00AD0C3E"/>
    <w:rsid w:val="00AD0F05"/>
    <w:rsid w:val="00AD105B"/>
    <w:rsid w:val="00AD1131"/>
    <w:rsid w:val="00AD1677"/>
    <w:rsid w:val="00AD1847"/>
    <w:rsid w:val="00AD24D8"/>
    <w:rsid w:val="00AD24D9"/>
    <w:rsid w:val="00AD3167"/>
    <w:rsid w:val="00AD456A"/>
    <w:rsid w:val="00AD4D32"/>
    <w:rsid w:val="00AD5234"/>
    <w:rsid w:val="00AD57AE"/>
    <w:rsid w:val="00AD5D79"/>
    <w:rsid w:val="00AD6A75"/>
    <w:rsid w:val="00AD77BC"/>
    <w:rsid w:val="00AD7E95"/>
    <w:rsid w:val="00AE0426"/>
    <w:rsid w:val="00AE0CF2"/>
    <w:rsid w:val="00AE0DA3"/>
    <w:rsid w:val="00AE0ED7"/>
    <w:rsid w:val="00AE0F2B"/>
    <w:rsid w:val="00AE0F64"/>
    <w:rsid w:val="00AE1482"/>
    <w:rsid w:val="00AE45D5"/>
    <w:rsid w:val="00AE4723"/>
    <w:rsid w:val="00AE4E76"/>
    <w:rsid w:val="00AE50C1"/>
    <w:rsid w:val="00AE51E0"/>
    <w:rsid w:val="00AE53BE"/>
    <w:rsid w:val="00AE6284"/>
    <w:rsid w:val="00AF0181"/>
    <w:rsid w:val="00AF07F1"/>
    <w:rsid w:val="00AF4504"/>
    <w:rsid w:val="00AF460B"/>
    <w:rsid w:val="00AF557D"/>
    <w:rsid w:val="00AF6848"/>
    <w:rsid w:val="00AF6C26"/>
    <w:rsid w:val="00AF6E0B"/>
    <w:rsid w:val="00B00274"/>
    <w:rsid w:val="00B00DA6"/>
    <w:rsid w:val="00B00E9A"/>
    <w:rsid w:val="00B017B7"/>
    <w:rsid w:val="00B01D0A"/>
    <w:rsid w:val="00B027E8"/>
    <w:rsid w:val="00B029EE"/>
    <w:rsid w:val="00B03017"/>
    <w:rsid w:val="00B05072"/>
    <w:rsid w:val="00B05328"/>
    <w:rsid w:val="00B05CE1"/>
    <w:rsid w:val="00B06665"/>
    <w:rsid w:val="00B068F1"/>
    <w:rsid w:val="00B06E4E"/>
    <w:rsid w:val="00B07560"/>
    <w:rsid w:val="00B0773B"/>
    <w:rsid w:val="00B07B7B"/>
    <w:rsid w:val="00B1076D"/>
    <w:rsid w:val="00B133F3"/>
    <w:rsid w:val="00B134E3"/>
    <w:rsid w:val="00B1523F"/>
    <w:rsid w:val="00B159FC"/>
    <w:rsid w:val="00B162B4"/>
    <w:rsid w:val="00B162D8"/>
    <w:rsid w:val="00B16B99"/>
    <w:rsid w:val="00B17F42"/>
    <w:rsid w:val="00B20DF9"/>
    <w:rsid w:val="00B22E7F"/>
    <w:rsid w:val="00B23642"/>
    <w:rsid w:val="00B264FA"/>
    <w:rsid w:val="00B311BF"/>
    <w:rsid w:val="00B314CB"/>
    <w:rsid w:val="00B319EA"/>
    <w:rsid w:val="00B3222A"/>
    <w:rsid w:val="00B33B88"/>
    <w:rsid w:val="00B33F43"/>
    <w:rsid w:val="00B34CF3"/>
    <w:rsid w:val="00B35DBC"/>
    <w:rsid w:val="00B36770"/>
    <w:rsid w:val="00B36F10"/>
    <w:rsid w:val="00B37043"/>
    <w:rsid w:val="00B371F7"/>
    <w:rsid w:val="00B402E7"/>
    <w:rsid w:val="00B40372"/>
    <w:rsid w:val="00B40381"/>
    <w:rsid w:val="00B40636"/>
    <w:rsid w:val="00B4072F"/>
    <w:rsid w:val="00B40777"/>
    <w:rsid w:val="00B40EFD"/>
    <w:rsid w:val="00B40F0D"/>
    <w:rsid w:val="00B41907"/>
    <w:rsid w:val="00B41D9B"/>
    <w:rsid w:val="00B424F7"/>
    <w:rsid w:val="00B428A6"/>
    <w:rsid w:val="00B429D6"/>
    <w:rsid w:val="00B4318A"/>
    <w:rsid w:val="00B432C2"/>
    <w:rsid w:val="00B4397E"/>
    <w:rsid w:val="00B443C9"/>
    <w:rsid w:val="00B4501F"/>
    <w:rsid w:val="00B45622"/>
    <w:rsid w:val="00B4629B"/>
    <w:rsid w:val="00B463B1"/>
    <w:rsid w:val="00B467D5"/>
    <w:rsid w:val="00B470E0"/>
    <w:rsid w:val="00B47125"/>
    <w:rsid w:val="00B47B25"/>
    <w:rsid w:val="00B50698"/>
    <w:rsid w:val="00B515C0"/>
    <w:rsid w:val="00B5289C"/>
    <w:rsid w:val="00B533D4"/>
    <w:rsid w:val="00B53779"/>
    <w:rsid w:val="00B53812"/>
    <w:rsid w:val="00B53B6B"/>
    <w:rsid w:val="00B54891"/>
    <w:rsid w:val="00B55263"/>
    <w:rsid w:val="00B5665B"/>
    <w:rsid w:val="00B56928"/>
    <w:rsid w:val="00B570A2"/>
    <w:rsid w:val="00B572E3"/>
    <w:rsid w:val="00B622EC"/>
    <w:rsid w:val="00B62CD3"/>
    <w:rsid w:val="00B63228"/>
    <w:rsid w:val="00B63DAE"/>
    <w:rsid w:val="00B64821"/>
    <w:rsid w:val="00B64BC1"/>
    <w:rsid w:val="00B657F3"/>
    <w:rsid w:val="00B65F4E"/>
    <w:rsid w:val="00B6670D"/>
    <w:rsid w:val="00B6756C"/>
    <w:rsid w:val="00B6789E"/>
    <w:rsid w:val="00B67FED"/>
    <w:rsid w:val="00B70414"/>
    <w:rsid w:val="00B70519"/>
    <w:rsid w:val="00B70603"/>
    <w:rsid w:val="00B7105D"/>
    <w:rsid w:val="00B7123B"/>
    <w:rsid w:val="00B71376"/>
    <w:rsid w:val="00B71628"/>
    <w:rsid w:val="00B7216E"/>
    <w:rsid w:val="00B72263"/>
    <w:rsid w:val="00B72580"/>
    <w:rsid w:val="00B72867"/>
    <w:rsid w:val="00B74227"/>
    <w:rsid w:val="00B754BB"/>
    <w:rsid w:val="00B7582E"/>
    <w:rsid w:val="00B76B68"/>
    <w:rsid w:val="00B76C82"/>
    <w:rsid w:val="00B7738D"/>
    <w:rsid w:val="00B777FB"/>
    <w:rsid w:val="00B80503"/>
    <w:rsid w:val="00B80835"/>
    <w:rsid w:val="00B80C00"/>
    <w:rsid w:val="00B80ECF"/>
    <w:rsid w:val="00B81455"/>
    <w:rsid w:val="00B81717"/>
    <w:rsid w:val="00B8194F"/>
    <w:rsid w:val="00B81FC0"/>
    <w:rsid w:val="00B826BB"/>
    <w:rsid w:val="00B82890"/>
    <w:rsid w:val="00B83063"/>
    <w:rsid w:val="00B83809"/>
    <w:rsid w:val="00B83C4D"/>
    <w:rsid w:val="00B84A18"/>
    <w:rsid w:val="00B84FFC"/>
    <w:rsid w:val="00B85D11"/>
    <w:rsid w:val="00B86022"/>
    <w:rsid w:val="00B8651D"/>
    <w:rsid w:val="00B865EE"/>
    <w:rsid w:val="00B86AB3"/>
    <w:rsid w:val="00B86DFA"/>
    <w:rsid w:val="00B9145E"/>
    <w:rsid w:val="00B92904"/>
    <w:rsid w:val="00B93234"/>
    <w:rsid w:val="00B93383"/>
    <w:rsid w:val="00B93818"/>
    <w:rsid w:val="00B93A57"/>
    <w:rsid w:val="00B9491D"/>
    <w:rsid w:val="00B94B0E"/>
    <w:rsid w:val="00B94D02"/>
    <w:rsid w:val="00B960E0"/>
    <w:rsid w:val="00B96E9F"/>
    <w:rsid w:val="00BA2333"/>
    <w:rsid w:val="00BA272E"/>
    <w:rsid w:val="00BA4F3D"/>
    <w:rsid w:val="00BA5039"/>
    <w:rsid w:val="00BA5112"/>
    <w:rsid w:val="00BA6B34"/>
    <w:rsid w:val="00BA7BCB"/>
    <w:rsid w:val="00BB0D71"/>
    <w:rsid w:val="00BB0DE6"/>
    <w:rsid w:val="00BB108D"/>
    <w:rsid w:val="00BB1AA8"/>
    <w:rsid w:val="00BB1AF3"/>
    <w:rsid w:val="00BB2F6D"/>
    <w:rsid w:val="00BB357E"/>
    <w:rsid w:val="00BB3612"/>
    <w:rsid w:val="00BB37D9"/>
    <w:rsid w:val="00BB3844"/>
    <w:rsid w:val="00BB3A5E"/>
    <w:rsid w:val="00BB414D"/>
    <w:rsid w:val="00BB4D16"/>
    <w:rsid w:val="00BB4E0A"/>
    <w:rsid w:val="00BB60F9"/>
    <w:rsid w:val="00BB6BA6"/>
    <w:rsid w:val="00BB7974"/>
    <w:rsid w:val="00BC0A3D"/>
    <w:rsid w:val="00BC0E3B"/>
    <w:rsid w:val="00BC0FFA"/>
    <w:rsid w:val="00BC1697"/>
    <w:rsid w:val="00BC29DE"/>
    <w:rsid w:val="00BC3206"/>
    <w:rsid w:val="00BC35C4"/>
    <w:rsid w:val="00BC5CB9"/>
    <w:rsid w:val="00BC7434"/>
    <w:rsid w:val="00BD06AB"/>
    <w:rsid w:val="00BD08F7"/>
    <w:rsid w:val="00BD0A26"/>
    <w:rsid w:val="00BD1628"/>
    <w:rsid w:val="00BD17A3"/>
    <w:rsid w:val="00BD1D19"/>
    <w:rsid w:val="00BD227E"/>
    <w:rsid w:val="00BD26F6"/>
    <w:rsid w:val="00BD281C"/>
    <w:rsid w:val="00BD2C05"/>
    <w:rsid w:val="00BD3DD9"/>
    <w:rsid w:val="00BD4361"/>
    <w:rsid w:val="00BD4783"/>
    <w:rsid w:val="00BD478C"/>
    <w:rsid w:val="00BD484A"/>
    <w:rsid w:val="00BD6452"/>
    <w:rsid w:val="00BE0C6F"/>
    <w:rsid w:val="00BE1936"/>
    <w:rsid w:val="00BE1A1A"/>
    <w:rsid w:val="00BE262E"/>
    <w:rsid w:val="00BE2AD3"/>
    <w:rsid w:val="00BE3480"/>
    <w:rsid w:val="00BE3829"/>
    <w:rsid w:val="00BE3A4B"/>
    <w:rsid w:val="00BE4484"/>
    <w:rsid w:val="00BE451A"/>
    <w:rsid w:val="00BE5935"/>
    <w:rsid w:val="00BE5FD9"/>
    <w:rsid w:val="00BE6447"/>
    <w:rsid w:val="00BE6516"/>
    <w:rsid w:val="00BE6AB4"/>
    <w:rsid w:val="00BE7B83"/>
    <w:rsid w:val="00BF00CF"/>
    <w:rsid w:val="00BF06DD"/>
    <w:rsid w:val="00BF2AB4"/>
    <w:rsid w:val="00BF3B07"/>
    <w:rsid w:val="00BF3C90"/>
    <w:rsid w:val="00BF5B68"/>
    <w:rsid w:val="00BF69C3"/>
    <w:rsid w:val="00BF7399"/>
    <w:rsid w:val="00BF77E0"/>
    <w:rsid w:val="00BF7C71"/>
    <w:rsid w:val="00BF7F61"/>
    <w:rsid w:val="00C00169"/>
    <w:rsid w:val="00C00BE6"/>
    <w:rsid w:val="00C01ACA"/>
    <w:rsid w:val="00C03024"/>
    <w:rsid w:val="00C0352E"/>
    <w:rsid w:val="00C03811"/>
    <w:rsid w:val="00C04752"/>
    <w:rsid w:val="00C04DBC"/>
    <w:rsid w:val="00C07378"/>
    <w:rsid w:val="00C07A9C"/>
    <w:rsid w:val="00C07EF9"/>
    <w:rsid w:val="00C11371"/>
    <w:rsid w:val="00C11898"/>
    <w:rsid w:val="00C12AEB"/>
    <w:rsid w:val="00C12B40"/>
    <w:rsid w:val="00C13F27"/>
    <w:rsid w:val="00C15327"/>
    <w:rsid w:val="00C153F5"/>
    <w:rsid w:val="00C15986"/>
    <w:rsid w:val="00C15CEC"/>
    <w:rsid w:val="00C161C0"/>
    <w:rsid w:val="00C16676"/>
    <w:rsid w:val="00C16B88"/>
    <w:rsid w:val="00C17759"/>
    <w:rsid w:val="00C203F2"/>
    <w:rsid w:val="00C20CF3"/>
    <w:rsid w:val="00C20D23"/>
    <w:rsid w:val="00C21943"/>
    <w:rsid w:val="00C22C5A"/>
    <w:rsid w:val="00C22E3E"/>
    <w:rsid w:val="00C23526"/>
    <w:rsid w:val="00C25DEE"/>
    <w:rsid w:val="00C26B40"/>
    <w:rsid w:val="00C27212"/>
    <w:rsid w:val="00C31344"/>
    <w:rsid w:val="00C31B81"/>
    <w:rsid w:val="00C325DE"/>
    <w:rsid w:val="00C33190"/>
    <w:rsid w:val="00C33349"/>
    <w:rsid w:val="00C33D27"/>
    <w:rsid w:val="00C3461F"/>
    <w:rsid w:val="00C34974"/>
    <w:rsid w:val="00C34BC4"/>
    <w:rsid w:val="00C34C94"/>
    <w:rsid w:val="00C36462"/>
    <w:rsid w:val="00C37889"/>
    <w:rsid w:val="00C42F47"/>
    <w:rsid w:val="00C434AD"/>
    <w:rsid w:val="00C4485E"/>
    <w:rsid w:val="00C44A9F"/>
    <w:rsid w:val="00C458BA"/>
    <w:rsid w:val="00C46B21"/>
    <w:rsid w:val="00C51ABB"/>
    <w:rsid w:val="00C55DBB"/>
    <w:rsid w:val="00C55EBB"/>
    <w:rsid w:val="00C5660C"/>
    <w:rsid w:val="00C574E1"/>
    <w:rsid w:val="00C57E56"/>
    <w:rsid w:val="00C61CE8"/>
    <w:rsid w:val="00C620D3"/>
    <w:rsid w:val="00C62545"/>
    <w:rsid w:val="00C63324"/>
    <w:rsid w:val="00C63ACB"/>
    <w:rsid w:val="00C64045"/>
    <w:rsid w:val="00C64F02"/>
    <w:rsid w:val="00C6562E"/>
    <w:rsid w:val="00C6569F"/>
    <w:rsid w:val="00C6639D"/>
    <w:rsid w:val="00C66EC4"/>
    <w:rsid w:val="00C66EE1"/>
    <w:rsid w:val="00C70C0B"/>
    <w:rsid w:val="00C72889"/>
    <w:rsid w:val="00C72CE2"/>
    <w:rsid w:val="00C72EC3"/>
    <w:rsid w:val="00C73714"/>
    <w:rsid w:val="00C7748C"/>
    <w:rsid w:val="00C77E3B"/>
    <w:rsid w:val="00C8007D"/>
    <w:rsid w:val="00C80996"/>
    <w:rsid w:val="00C81423"/>
    <w:rsid w:val="00C81548"/>
    <w:rsid w:val="00C81749"/>
    <w:rsid w:val="00C81765"/>
    <w:rsid w:val="00C82C62"/>
    <w:rsid w:val="00C84C6D"/>
    <w:rsid w:val="00C85A7D"/>
    <w:rsid w:val="00C862C5"/>
    <w:rsid w:val="00C87397"/>
    <w:rsid w:val="00C87B85"/>
    <w:rsid w:val="00C90DF5"/>
    <w:rsid w:val="00C91583"/>
    <w:rsid w:val="00C91F9A"/>
    <w:rsid w:val="00C92D01"/>
    <w:rsid w:val="00C92E61"/>
    <w:rsid w:val="00C92F2E"/>
    <w:rsid w:val="00C938BE"/>
    <w:rsid w:val="00C93CC6"/>
    <w:rsid w:val="00C94286"/>
    <w:rsid w:val="00C95D68"/>
    <w:rsid w:val="00C96E29"/>
    <w:rsid w:val="00CA18F7"/>
    <w:rsid w:val="00CA199F"/>
    <w:rsid w:val="00CA2F77"/>
    <w:rsid w:val="00CA33C0"/>
    <w:rsid w:val="00CA3F32"/>
    <w:rsid w:val="00CA43D9"/>
    <w:rsid w:val="00CA4CF5"/>
    <w:rsid w:val="00CA5246"/>
    <w:rsid w:val="00CA5AA1"/>
    <w:rsid w:val="00CA6412"/>
    <w:rsid w:val="00CA7EC5"/>
    <w:rsid w:val="00CB140A"/>
    <w:rsid w:val="00CB19DF"/>
    <w:rsid w:val="00CB2156"/>
    <w:rsid w:val="00CB2878"/>
    <w:rsid w:val="00CB3655"/>
    <w:rsid w:val="00CB39CB"/>
    <w:rsid w:val="00CB445F"/>
    <w:rsid w:val="00CB4A8F"/>
    <w:rsid w:val="00CB5079"/>
    <w:rsid w:val="00CB5288"/>
    <w:rsid w:val="00CB65FF"/>
    <w:rsid w:val="00CB6D64"/>
    <w:rsid w:val="00CB7C98"/>
    <w:rsid w:val="00CC1A25"/>
    <w:rsid w:val="00CC1F42"/>
    <w:rsid w:val="00CC2A32"/>
    <w:rsid w:val="00CC2DC0"/>
    <w:rsid w:val="00CC416B"/>
    <w:rsid w:val="00CC478C"/>
    <w:rsid w:val="00CC4DC1"/>
    <w:rsid w:val="00CC52FC"/>
    <w:rsid w:val="00CC5ADC"/>
    <w:rsid w:val="00CC68B5"/>
    <w:rsid w:val="00CC7406"/>
    <w:rsid w:val="00CC7825"/>
    <w:rsid w:val="00CC7A07"/>
    <w:rsid w:val="00CD03C9"/>
    <w:rsid w:val="00CD0BC9"/>
    <w:rsid w:val="00CD15DE"/>
    <w:rsid w:val="00CD1913"/>
    <w:rsid w:val="00CD258E"/>
    <w:rsid w:val="00CD4668"/>
    <w:rsid w:val="00CD50F2"/>
    <w:rsid w:val="00CD581C"/>
    <w:rsid w:val="00CD5E77"/>
    <w:rsid w:val="00CD6199"/>
    <w:rsid w:val="00CD66A9"/>
    <w:rsid w:val="00CD6DB0"/>
    <w:rsid w:val="00CD7214"/>
    <w:rsid w:val="00CD78C9"/>
    <w:rsid w:val="00CE04C8"/>
    <w:rsid w:val="00CE0D0A"/>
    <w:rsid w:val="00CE1A42"/>
    <w:rsid w:val="00CE1D90"/>
    <w:rsid w:val="00CE2471"/>
    <w:rsid w:val="00CE3205"/>
    <w:rsid w:val="00CE32DE"/>
    <w:rsid w:val="00CE40D7"/>
    <w:rsid w:val="00CE4B05"/>
    <w:rsid w:val="00CE4DEE"/>
    <w:rsid w:val="00CE629D"/>
    <w:rsid w:val="00CE63D5"/>
    <w:rsid w:val="00CE6E95"/>
    <w:rsid w:val="00CE7FB2"/>
    <w:rsid w:val="00CF07C4"/>
    <w:rsid w:val="00CF09FD"/>
    <w:rsid w:val="00CF0BF0"/>
    <w:rsid w:val="00CF0C88"/>
    <w:rsid w:val="00CF105B"/>
    <w:rsid w:val="00CF1B1C"/>
    <w:rsid w:val="00CF1D2E"/>
    <w:rsid w:val="00CF1F47"/>
    <w:rsid w:val="00CF274C"/>
    <w:rsid w:val="00CF2D4F"/>
    <w:rsid w:val="00CF2E8C"/>
    <w:rsid w:val="00CF30C0"/>
    <w:rsid w:val="00CF37F0"/>
    <w:rsid w:val="00CF445C"/>
    <w:rsid w:val="00CF5332"/>
    <w:rsid w:val="00CF6A62"/>
    <w:rsid w:val="00CF6D53"/>
    <w:rsid w:val="00CF751B"/>
    <w:rsid w:val="00D00BDE"/>
    <w:rsid w:val="00D0124E"/>
    <w:rsid w:val="00D03756"/>
    <w:rsid w:val="00D042E0"/>
    <w:rsid w:val="00D05166"/>
    <w:rsid w:val="00D0685F"/>
    <w:rsid w:val="00D068A3"/>
    <w:rsid w:val="00D071EF"/>
    <w:rsid w:val="00D07827"/>
    <w:rsid w:val="00D114C6"/>
    <w:rsid w:val="00D117BE"/>
    <w:rsid w:val="00D11ABF"/>
    <w:rsid w:val="00D13C1D"/>
    <w:rsid w:val="00D13C7C"/>
    <w:rsid w:val="00D13DCA"/>
    <w:rsid w:val="00D15229"/>
    <w:rsid w:val="00D15A63"/>
    <w:rsid w:val="00D15B25"/>
    <w:rsid w:val="00D16D94"/>
    <w:rsid w:val="00D17EE1"/>
    <w:rsid w:val="00D21333"/>
    <w:rsid w:val="00D214EF"/>
    <w:rsid w:val="00D22126"/>
    <w:rsid w:val="00D23D14"/>
    <w:rsid w:val="00D23FF9"/>
    <w:rsid w:val="00D245A9"/>
    <w:rsid w:val="00D247BE"/>
    <w:rsid w:val="00D271EF"/>
    <w:rsid w:val="00D30B43"/>
    <w:rsid w:val="00D30B9B"/>
    <w:rsid w:val="00D30CB6"/>
    <w:rsid w:val="00D33301"/>
    <w:rsid w:val="00D3354C"/>
    <w:rsid w:val="00D349E2"/>
    <w:rsid w:val="00D355B3"/>
    <w:rsid w:val="00D36ED9"/>
    <w:rsid w:val="00D37767"/>
    <w:rsid w:val="00D40712"/>
    <w:rsid w:val="00D410C5"/>
    <w:rsid w:val="00D4148B"/>
    <w:rsid w:val="00D41A23"/>
    <w:rsid w:val="00D422E9"/>
    <w:rsid w:val="00D42E21"/>
    <w:rsid w:val="00D42FFD"/>
    <w:rsid w:val="00D43085"/>
    <w:rsid w:val="00D438E8"/>
    <w:rsid w:val="00D43CB5"/>
    <w:rsid w:val="00D44788"/>
    <w:rsid w:val="00D46653"/>
    <w:rsid w:val="00D46F7E"/>
    <w:rsid w:val="00D47A46"/>
    <w:rsid w:val="00D50402"/>
    <w:rsid w:val="00D50CF2"/>
    <w:rsid w:val="00D516CA"/>
    <w:rsid w:val="00D517B1"/>
    <w:rsid w:val="00D54D4B"/>
    <w:rsid w:val="00D54DA2"/>
    <w:rsid w:val="00D5553A"/>
    <w:rsid w:val="00D558A7"/>
    <w:rsid w:val="00D55A35"/>
    <w:rsid w:val="00D55ED8"/>
    <w:rsid w:val="00D561A8"/>
    <w:rsid w:val="00D5656F"/>
    <w:rsid w:val="00D57030"/>
    <w:rsid w:val="00D570C9"/>
    <w:rsid w:val="00D57ACC"/>
    <w:rsid w:val="00D6097D"/>
    <w:rsid w:val="00D60B41"/>
    <w:rsid w:val="00D61407"/>
    <w:rsid w:val="00D61A8C"/>
    <w:rsid w:val="00D61C95"/>
    <w:rsid w:val="00D62D1A"/>
    <w:rsid w:val="00D632C9"/>
    <w:rsid w:val="00D659E3"/>
    <w:rsid w:val="00D67FE6"/>
    <w:rsid w:val="00D70327"/>
    <w:rsid w:val="00D71194"/>
    <w:rsid w:val="00D71957"/>
    <w:rsid w:val="00D71B3D"/>
    <w:rsid w:val="00D7204A"/>
    <w:rsid w:val="00D72BB5"/>
    <w:rsid w:val="00D73677"/>
    <w:rsid w:val="00D7385D"/>
    <w:rsid w:val="00D73C01"/>
    <w:rsid w:val="00D73DD1"/>
    <w:rsid w:val="00D740E3"/>
    <w:rsid w:val="00D74975"/>
    <w:rsid w:val="00D768EE"/>
    <w:rsid w:val="00D7737C"/>
    <w:rsid w:val="00D77915"/>
    <w:rsid w:val="00D8030C"/>
    <w:rsid w:val="00D80572"/>
    <w:rsid w:val="00D80A3F"/>
    <w:rsid w:val="00D80EA5"/>
    <w:rsid w:val="00D812BD"/>
    <w:rsid w:val="00D82AF4"/>
    <w:rsid w:val="00D82C80"/>
    <w:rsid w:val="00D838DA"/>
    <w:rsid w:val="00D83FA2"/>
    <w:rsid w:val="00D84BDA"/>
    <w:rsid w:val="00D84C37"/>
    <w:rsid w:val="00D85215"/>
    <w:rsid w:val="00D862BD"/>
    <w:rsid w:val="00D86A20"/>
    <w:rsid w:val="00D86E4A"/>
    <w:rsid w:val="00D91BB9"/>
    <w:rsid w:val="00D927E0"/>
    <w:rsid w:val="00D92F96"/>
    <w:rsid w:val="00D930A1"/>
    <w:rsid w:val="00D939F3"/>
    <w:rsid w:val="00D94EC0"/>
    <w:rsid w:val="00D958CA"/>
    <w:rsid w:val="00D95D7C"/>
    <w:rsid w:val="00D96C19"/>
    <w:rsid w:val="00D97037"/>
    <w:rsid w:val="00D97523"/>
    <w:rsid w:val="00D978B4"/>
    <w:rsid w:val="00D979E7"/>
    <w:rsid w:val="00DA001A"/>
    <w:rsid w:val="00DA1311"/>
    <w:rsid w:val="00DA1D65"/>
    <w:rsid w:val="00DA3BA9"/>
    <w:rsid w:val="00DA474A"/>
    <w:rsid w:val="00DA6F5D"/>
    <w:rsid w:val="00DA70ED"/>
    <w:rsid w:val="00DA7221"/>
    <w:rsid w:val="00DA7A0E"/>
    <w:rsid w:val="00DB053C"/>
    <w:rsid w:val="00DB0C0A"/>
    <w:rsid w:val="00DB0EF1"/>
    <w:rsid w:val="00DB24FA"/>
    <w:rsid w:val="00DB290D"/>
    <w:rsid w:val="00DB43EF"/>
    <w:rsid w:val="00DB580E"/>
    <w:rsid w:val="00DB6FC6"/>
    <w:rsid w:val="00DC03CD"/>
    <w:rsid w:val="00DC3596"/>
    <w:rsid w:val="00DC37CD"/>
    <w:rsid w:val="00DC4254"/>
    <w:rsid w:val="00DC431D"/>
    <w:rsid w:val="00DC445F"/>
    <w:rsid w:val="00DC58AB"/>
    <w:rsid w:val="00DC6E8B"/>
    <w:rsid w:val="00DD0A3D"/>
    <w:rsid w:val="00DD0AE3"/>
    <w:rsid w:val="00DD0B1C"/>
    <w:rsid w:val="00DD1960"/>
    <w:rsid w:val="00DD1D41"/>
    <w:rsid w:val="00DD1EBA"/>
    <w:rsid w:val="00DD21E1"/>
    <w:rsid w:val="00DD2CFC"/>
    <w:rsid w:val="00DD3577"/>
    <w:rsid w:val="00DD5330"/>
    <w:rsid w:val="00DD5CCD"/>
    <w:rsid w:val="00DD633E"/>
    <w:rsid w:val="00DD7427"/>
    <w:rsid w:val="00DE170C"/>
    <w:rsid w:val="00DE1945"/>
    <w:rsid w:val="00DE1B00"/>
    <w:rsid w:val="00DE20FE"/>
    <w:rsid w:val="00DE2733"/>
    <w:rsid w:val="00DE28E9"/>
    <w:rsid w:val="00DE37AD"/>
    <w:rsid w:val="00DE46B1"/>
    <w:rsid w:val="00DE4E26"/>
    <w:rsid w:val="00DE5AE7"/>
    <w:rsid w:val="00DE632F"/>
    <w:rsid w:val="00DE6CC2"/>
    <w:rsid w:val="00DE71A5"/>
    <w:rsid w:val="00DE7994"/>
    <w:rsid w:val="00DE7BC6"/>
    <w:rsid w:val="00DE7C08"/>
    <w:rsid w:val="00DF0AAB"/>
    <w:rsid w:val="00DF1D67"/>
    <w:rsid w:val="00DF203D"/>
    <w:rsid w:val="00DF2CDD"/>
    <w:rsid w:val="00DF2E68"/>
    <w:rsid w:val="00DF36C7"/>
    <w:rsid w:val="00DF3B82"/>
    <w:rsid w:val="00DF3E23"/>
    <w:rsid w:val="00DF3F22"/>
    <w:rsid w:val="00DF41B1"/>
    <w:rsid w:val="00DF4B2C"/>
    <w:rsid w:val="00DF503B"/>
    <w:rsid w:val="00DF5183"/>
    <w:rsid w:val="00DF6FE5"/>
    <w:rsid w:val="00DF707D"/>
    <w:rsid w:val="00DF7911"/>
    <w:rsid w:val="00E000EA"/>
    <w:rsid w:val="00E02595"/>
    <w:rsid w:val="00E02B91"/>
    <w:rsid w:val="00E03576"/>
    <w:rsid w:val="00E040BB"/>
    <w:rsid w:val="00E04269"/>
    <w:rsid w:val="00E04C0A"/>
    <w:rsid w:val="00E05C59"/>
    <w:rsid w:val="00E06AE6"/>
    <w:rsid w:val="00E06CF9"/>
    <w:rsid w:val="00E07BCD"/>
    <w:rsid w:val="00E153E4"/>
    <w:rsid w:val="00E15466"/>
    <w:rsid w:val="00E157A7"/>
    <w:rsid w:val="00E16041"/>
    <w:rsid w:val="00E17096"/>
    <w:rsid w:val="00E2086D"/>
    <w:rsid w:val="00E20B10"/>
    <w:rsid w:val="00E20CC9"/>
    <w:rsid w:val="00E213A7"/>
    <w:rsid w:val="00E22D7F"/>
    <w:rsid w:val="00E23441"/>
    <w:rsid w:val="00E2459F"/>
    <w:rsid w:val="00E2480C"/>
    <w:rsid w:val="00E24B47"/>
    <w:rsid w:val="00E24F62"/>
    <w:rsid w:val="00E259A7"/>
    <w:rsid w:val="00E25C34"/>
    <w:rsid w:val="00E304F3"/>
    <w:rsid w:val="00E3379C"/>
    <w:rsid w:val="00E34ABC"/>
    <w:rsid w:val="00E34C30"/>
    <w:rsid w:val="00E3504D"/>
    <w:rsid w:val="00E3558A"/>
    <w:rsid w:val="00E35ACF"/>
    <w:rsid w:val="00E35D5A"/>
    <w:rsid w:val="00E36FA5"/>
    <w:rsid w:val="00E37636"/>
    <w:rsid w:val="00E37689"/>
    <w:rsid w:val="00E41A80"/>
    <w:rsid w:val="00E42CD5"/>
    <w:rsid w:val="00E4359A"/>
    <w:rsid w:val="00E43ED7"/>
    <w:rsid w:val="00E4422F"/>
    <w:rsid w:val="00E44291"/>
    <w:rsid w:val="00E44566"/>
    <w:rsid w:val="00E44F47"/>
    <w:rsid w:val="00E45F50"/>
    <w:rsid w:val="00E4635B"/>
    <w:rsid w:val="00E463A5"/>
    <w:rsid w:val="00E46782"/>
    <w:rsid w:val="00E46831"/>
    <w:rsid w:val="00E47186"/>
    <w:rsid w:val="00E50A2B"/>
    <w:rsid w:val="00E5159B"/>
    <w:rsid w:val="00E525B9"/>
    <w:rsid w:val="00E528E7"/>
    <w:rsid w:val="00E53A46"/>
    <w:rsid w:val="00E53EA2"/>
    <w:rsid w:val="00E543DC"/>
    <w:rsid w:val="00E552CA"/>
    <w:rsid w:val="00E613C2"/>
    <w:rsid w:val="00E6239F"/>
    <w:rsid w:val="00E62B1B"/>
    <w:rsid w:val="00E63FD0"/>
    <w:rsid w:val="00E64BD2"/>
    <w:rsid w:val="00E6500C"/>
    <w:rsid w:val="00E6590A"/>
    <w:rsid w:val="00E67019"/>
    <w:rsid w:val="00E67605"/>
    <w:rsid w:val="00E67DE0"/>
    <w:rsid w:val="00E70391"/>
    <w:rsid w:val="00E708B8"/>
    <w:rsid w:val="00E7113A"/>
    <w:rsid w:val="00E717C4"/>
    <w:rsid w:val="00E73AB3"/>
    <w:rsid w:val="00E74F13"/>
    <w:rsid w:val="00E75452"/>
    <w:rsid w:val="00E75931"/>
    <w:rsid w:val="00E76F96"/>
    <w:rsid w:val="00E83548"/>
    <w:rsid w:val="00E84BFC"/>
    <w:rsid w:val="00E84FEF"/>
    <w:rsid w:val="00E85B35"/>
    <w:rsid w:val="00E8646B"/>
    <w:rsid w:val="00E86AF6"/>
    <w:rsid w:val="00E872C0"/>
    <w:rsid w:val="00E90749"/>
    <w:rsid w:val="00E90AF5"/>
    <w:rsid w:val="00E929DE"/>
    <w:rsid w:val="00E9381E"/>
    <w:rsid w:val="00E94959"/>
    <w:rsid w:val="00E94EAB"/>
    <w:rsid w:val="00E95091"/>
    <w:rsid w:val="00E95182"/>
    <w:rsid w:val="00E95E45"/>
    <w:rsid w:val="00E96258"/>
    <w:rsid w:val="00E973CB"/>
    <w:rsid w:val="00E9790A"/>
    <w:rsid w:val="00E97A86"/>
    <w:rsid w:val="00E97B44"/>
    <w:rsid w:val="00E97F57"/>
    <w:rsid w:val="00EA000A"/>
    <w:rsid w:val="00EA013A"/>
    <w:rsid w:val="00EA044C"/>
    <w:rsid w:val="00EA1231"/>
    <w:rsid w:val="00EA1332"/>
    <w:rsid w:val="00EA1713"/>
    <w:rsid w:val="00EA197C"/>
    <w:rsid w:val="00EA33D0"/>
    <w:rsid w:val="00EA3C83"/>
    <w:rsid w:val="00EA4E13"/>
    <w:rsid w:val="00EA5B85"/>
    <w:rsid w:val="00EA5FE2"/>
    <w:rsid w:val="00EA622C"/>
    <w:rsid w:val="00EA7060"/>
    <w:rsid w:val="00EA7104"/>
    <w:rsid w:val="00EA7139"/>
    <w:rsid w:val="00EA7FD2"/>
    <w:rsid w:val="00EB37DF"/>
    <w:rsid w:val="00EB4BFA"/>
    <w:rsid w:val="00EB6737"/>
    <w:rsid w:val="00EC0AA2"/>
    <w:rsid w:val="00EC2D69"/>
    <w:rsid w:val="00EC36BD"/>
    <w:rsid w:val="00EC382B"/>
    <w:rsid w:val="00EC4763"/>
    <w:rsid w:val="00EC550C"/>
    <w:rsid w:val="00EC5FCD"/>
    <w:rsid w:val="00EC6B58"/>
    <w:rsid w:val="00EC7845"/>
    <w:rsid w:val="00EC7E5A"/>
    <w:rsid w:val="00ED2902"/>
    <w:rsid w:val="00ED2EFF"/>
    <w:rsid w:val="00ED2FB1"/>
    <w:rsid w:val="00ED385E"/>
    <w:rsid w:val="00ED4742"/>
    <w:rsid w:val="00ED55A2"/>
    <w:rsid w:val="00ED5856"/>
    <w:rsid w:val="00ED5B5F"/>
    <w:rsid w:val="00ED64E9"/>
    <w:rsid w:val="00ED67D2"/>
    <w:rsid w:val="00ED6E48"/>
    <w:rsid w:val="00EE09AB"/>
    <w:rsid w:val="00EE09DC"/>
    <w:rsid w:val="00EE1167"/>
    <w:rsid w:val="00EE22CE"/>
    <w:rsid w:val="00EE2A9E"/>
    <w:rsid w:val="00EE2B1E"/>
    <w:rsid w:val="00EE5809"/>
    <w:rsid w:val="00EE58A0"/>
    <w:rsid w:val="00EE6EEA"/>
    <w:rsid w:val="00EE71DA"/>
    <w:rsid w:val="00EE7644"/>
    <w:rsid w:val="00EE7B72"/>
    <w:rsid w:val="00EE7C35"/>
    <w:rsid w:val="00EF044C"/>
    <w:rsid w:val="00EF2737"/>
    <w:rsid w:val="00EF2848"/>
    <w:rsid w:val="00EF3266"/>
    <w:rsid w:val="00EF3304"/>
    <w:rsid w:val="00EF391D"/>
    <w:rsid w:val="00EF4010"/>
    <w:rsid w:val="00EF484B"/>
    <w:rsid w:val="00EF515B"/>
    <w:rsid w:val="00EF6AC4"/>
    <w:rsid w:val="00EF6D26"/>
    <w:rsid w:val="00EF77DF"/>
    <w:rsid w:val="00F0027E"/>
    <w:rsid w:val="00F02007"/>
    <w:rsid w:val="00F02BA5"/>
    <w:rsid w:val="00F0303A"/>
    <w:rsid w:val="00F0358E"/>
    <w:rsid w:val="00F048B0"/>
    <w:rsid w:val="00F05944"/>
    <w:rsid w:val="00F05DBB"/>
    <w:rsid w:val="00F05EB6"/>
    <w:rsid w:val="00F06086"/>
    <w:rsid w:val="00F069BA"/>
    <w:rsid w:val="00F06FDF"/>
    <w:rsid w:val="00F07215"/>
    <w:rsid w:val="00F0778E"/>
    <w:rsid w:val="00F07FA0"/>
    <w:rsid w:val="00F10501"/>
    <w:rsid w:val="00F10C29"/>
    <w:rsid w:val="00F10E3A"/>
    <w:rsid w:val="00F12627"/>
    <w:rsid w:val="00F12CF4"/>
    <w:rsid w:val="00F134D9"/>
    <w:rsid w:val="00F13704"/>
    <w:rsid w:val="00F137D8"/>
    <w:rsid w:val="00F14780"/>
    <w:rsid w:val="00F14B64"/>
    <w:rsid w:val="00F15AB2"/>
    <w:rsid w:val="00F15C63"/>
    <w:rsid w:val="00F16DE0"/>
    <w:rsid w:val="00F17AF4"/>
    <w:rsid w:val="00F2014E"/>
    <w:rsid w:val="00F209D7"/>
    <w:rsid w:val="00F21035"/>
    <w:rsid w:val="00F210BD"/>
    <w:rsid w:val="00F212DD"/>
    <w:rsid w:val="00F2151E"/>
    <w:rsid w:val="00F25FF5"/>
    <w:rsid w:val="00F2768B"/>
    <w:rsid w:val="00F305C2"/>
    <w:rsid w:val="00F31584"/>
    <w:rsid w:val="00F31AED"/>
    <w:rsid w:val="00F32097"/>
    <w:rsid w:val="00F3215F"/>
    <w:rsid w:val="00F32385"/>
    <w:rsid w:val="00F323DE"/>
    <w:rsid w:val="00F32D84"/>
    <w:rsid w:val="00F33077"/>
    <w:rsid w:val="00F33A77"/>
    <w:rsid w:val="00F34BD2"/>
    <w:rsid w:val="00F34D35"/>
    <w:rsid w:val="00F3523F"/>
    <w:rsid w:val="00F35292"/>
    <w:rsid w:val="00F35734"/>
    <w:rsid w:val="00F376BD"/>
    <w:rsid w:val="00F40AF9"/>
    <w:rsid w:val="00F42CE7"/>
    <w:rsid w:val="00F42FAE"/>
    <w:rsid w:val="00F431C4"/>
    <w:rsid w:val="00F43F12"/>
    <w:rsid w:val="00F43F79"/>
    <w:rsid w:val="00F4494E"/>
    <w:rsid w:val="00F45D3C"/>
    <w:rsid w:val="00F46C9A"/>
    <w:rsid w:val="00F4705B"/>
    <w:rsid w:val="00F474B5"/>
    <w:rsid w:val="00F47C4C"/>
    <w:rsid w:val="00F47D26"/>
    <w:rsid w:val="00F50641"/>
    <w:rsid w:val="00F50E55"/>
    <w:rsid w:val="00F50F33"/>
    <w:rsid w:val="00F5155D"/>
    <w:rsid w:val="00F51C7C"/>
    <w:rsid w:val="00F51F92"/>
    <w:rsid w:val="00F52049"/>
    <w:rsid w:val="00F52A93"/>
    <w:rsid w:val="00F53233"/>
    <w:rsid w:val="00F532B7"/>
    <w:rsid w:val="00F534EE"/>
    <w:rsid w:val="00F53938"/>
    <w:rsid w:val="00F541C4"/>
    <w:rsid w:val="00F54B20"/>
    <w:rsid w:val="00F55075"/>
    <w:rsid w:val="00F55314"/>
    <w:rsid w:val="00F56F3F"/>
    <w:rsid w:val="00F573CD"/>
    <w:rsid w:val="00F57C73"/>
    <w:rsid w:val="00F61234"/>
    <w:rsid w:val="00F623B9"/>
    <w:rsid w:val="00F62D47"/>
    <w:rsid w:val="00F63D76"/>
    <w:rsid w:val="00F64365"/>
    <w:rsid w:val="00F656B0"/>
    <w:rsid w:val="00F658E0"/>
    <w:rsid w:val="00F66C44"/>
    <w:rsid w:val="00F66D02"/>
    <w:rsid w:val="00F67D8B"/>
    <w:rsid w:val="00F708A0"/>
    <w:rsid w:val="00F70D13"/>
    <w:rsid w:val="00F7161D"/>
    <w:rsid w:val="00F7163E"/>
    <w:rsid w:val="00F727CB"/>
    <w:rsid w:val="00F7344F"/>
    <w:rsid w:val="00F736B2"/>
    <w:rsid w:val="00F73C50"/>
    <w:rsid w:val="00F7427C"/>
    <w:rsid w:val="00F743E3"/>
    <w:rsid w:val="00F75CD9"/>
    <w:rsid w:val="00F75E7E"/>
    <w:rsid w:val="00F77D0C"/>
    <w:rsid w:val="00F806C5"/>
    <w:rsid w:val="00F81341"/>
    <w:rsid w:val="00F8192D"/>
    <w:rsid w:val="00F81C0B"/>
    <w:rsid w:val="00F825F9"/>
    <w:rsid w:val="00F82829"/>
    <w:rsid w:val="00F82B2C"/>
    <w:rsid w:val="00F851A1"/>
    <w:rsid w:val="00F85B0A"/>
    <w:rsid w:val="00F86575"/>
    <w:rsid w:val="00F86682"/>
    <w:rsid w:val="00F901AF"/>
    <w:rsid w:val="00F905D0"/>
    <w:rsid w:val="00F90803"/>
    <w:rsid w:val="00F93A78"/>
    <w:rsid w:val="00F9418C"/>
    <w:rsid w:val="00F94DD1"/>
    <w:rsid w:val="00F95192"/>
    <w:rsid w:val="00F956B9"/>
    <w:rsid w:val="00F95AD9"/>
    <w:rsid w:val="00F97197"/>
    <w:rsid w:val="00FA0759"/>
    <w:rsid w:val="00FA0913"/>
    <w:rsid w:val="00FA0AB8"/>
    <w:rsid w:val="00FA0CCE"/>
    <w:rsid w:val="00FA0ED2"/>
    <w:rsid w:val="00FA1306"/>
    <w:rsid w:val="00FA1BE3"/>
    <w:rsid w:val="00FA1F4A"/>
    <w:rsid w:val="00FA2053"/>
    <w:rsid w:val="00FA2A08"/>
    <w:rsid w:val="00FA2C2C"/>
    <w:rsid w:val="00FA37D7"/>
    <w:rsid w:val="00FA4A39"/>
    <w:rsid w:val="00FA5107"/>
    <w:rsid w:val="00FA59D5"/>
    <w:rsid w:val="00FA5BA1"/>
    <w:rsid w:val="00FA669E"/>
    <w:rsid w:val="00FB313C"/>
    <w:rsid w:val="00FB4088"/>
    <w:rsid w:val="00FB4942"/>
    <w:rsid w:val="00FB50F1"/>
    <w:rsid w:val="00FB6AA7"/>
    <w:rsid w:val="00FB700C"/>
    <w:rsid w:val="00FB71F0"/>
    <w:rsid w:val="00FB781E"/>
    <w:rsid w:val="00FB7886"/>
    <w:rsid w:val="00FB7A49"/>
    <w:rsid w:val="00FB7A6D"/>
    <w:rsid w:val="00FC0071"/>
    <w:rsid w:val="00FC1DC3"/>
    <w:rsid w:val="00FC2A38"/>
    <w:rsid w:val="00FC2C55"/>
    <w:rsid w:val="00FC37A2"/>
    <w:rsid w:val="00FC3939"/>
    <w:rsid w:val="00FC3985"/>
    <w:rsid w:val="00FC5296"/>
    <w:rsid w:val="00FC548D"/>
    <w:rsid w:val="00FC55CD"/>
    <w:rsid w:val="00FC6988"/>
    <w:rsid w:val="00FC7276"/>
    <w:rsid w:val="00FC79BF"/>
    <w:rsid w:val="00FC7A67"/>
    <w:rsid w:val="00FC7E33"/>
    <w:rsid w:val="00FD0967"/>
    <w:rsid w:val="00FD1814"/>
    <w:rsid w:val="00FD2C3E"/>
    <w:rsid w:val="00FD32DA"/>
    <w:rsid w:val="00FD398D"/>
    <w:rsid w:val="00FD39D4"/>
    <w:rsid w:val="00FD43F6"/>
    <w:rsid w:val="00FD505D"/>
    <w:rsid w:val="00FD54B7"/>
    <w:rsid w:val="00FD73C7"/>
    <w:rsid w:val="00FE16EE"/>
    <w:rsid w:val="00FE19F0"/>
    <w:rsid w:val="00FE2826"/>
    <w:rsid w:val="00FE3644"/>
    <w:rsid w:val="00FE3B41"/>
    <w:rsid w:val="00FE7561"/>
    <w:rsid w:val="00FE7D98"/>
    <w:rsid w:val="00FF01A5"/>
    <w:rsid w:val="00FF16BE"/>
    <w:rsid w:val="00FF17AE"/>
    <w:rsid w:val="00FF1B5A"/>
    <w:rsid w:val="00FF31D3"/>
    <w:rsid w:val="00FF3869"/>
    <w:rsid w:val="00FF3E8C"/>
    <w:rsid w:val="00FF3FD5"/>
    <w:rsid w:val="00FF4B6B"/>
    <w:rsid w:val="00FF5AD5"/>
    <w:rsid w:val="00FF6B7B"/>
    <w:rsid w:val="00FF6D5D"/>
    <w:rsid w:val="00FF6D9F"/>
    <w:rsid w:val="00FF75EF"/>
    <w:rsid w:val="00FF7730"/>
    <w:rsid w:val="00FF78D1"/>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559592"/>
  <w15:docId w15:val="{A7E0B39E-6811-4AE4-8C54-84E394226A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052C9E"/>
    <w:rPr>
      <w:rFonts w:ascii="Calibri" w:eastAsia="Calibri" w:hAnsi="Calibri" w:cs="Times New Roman"/>
    </w:rPr>
  </w:style>
  <w:style w:type="paragraph" w:styleId="Nadpis1">
    <w:name w:val="heading 1"/>
    <w:basedOn w:val="Normlny"/>
    <w:next w:val="Normlny"/>
    <w:link w:val="Nadpis1Char"/>
    <w:qFormat/>
    <w:rsid w:val="003A79D3"/>
    <w:pPr>
      <w:spacing w:after="480" w:line="240" w:lineRule="auto"/>
      <w:outlineLvl w:val="0"/>
    </w:pPr>
    <w:rPr>
      <w:rFonts w:ascii="Open Sans" w:hAnsi="Open Sans" w:cs="Open Sans"/>
      <w:b/>
      <w:color w:val="365F91" w:themeColor="accent1" w:themeShade="BF"/>
      <w:sz w:val="28"/>
      <w:szCs w:val="28"/>
    </w:rPr>
  </w:style>
  <w:style w:type="paragraph" w:styleId="Nadpis2">
    <w:name w:val="heading 2"/>
    <w:basedOn w:val="Nadpis1"/>
    <w:next w:val="Normlny"/>
    <w:link w:val="Nadpis2Char"/>
    <w:qFormat/>
    <w:rsid w:val="003A79D3"/>
    <w:pPr>
      <w:jc w:val="center"/>
      <w:outlineLvl w:val="1"/>
    </w:pPr>
  </w:style>
  <w:style w:type="paragraph" w:styleId="Nadpis3">
    <w:name w:val="heading 3"/>
    <w:basedOn w:val="Normlny"/>
    <w:link w:val="Nadpis3Char"/>
    <w:qFormat/>
    <w:rsid w:val="007C5290"/>
    <w:pPr>
      <w:spacing w:before="100" w:beforeAutospacing="1" w:after="100" w:afterAutospacing="1" w:line="240" w:lineRule="auto"/>
      <w:outlineLvl w:val="2"/>
    </w:pPr>
    <w:rPr>
      <w:rFonts w:ascii="Times New Roman" w:eastAsia="Times New Roman" w:hAnsi="Times New Roman"/>
      <w:b/>
      <w:bCs/>
      <w:sz w:val="27"/>
      <w:szCs w:val="27"/>
      <w:lang w:eastAsia="pl-PL"/>
    </w:rPr>
  </w:style>
  <w:style w:type="paragraph" w:styleId="Nadpis4">
    <w:name w:val="heading 4"/>
    <w:basedOn w:val="Normlny"/>
    <w:next w:val="Normlny"/>
    <w:link w:val="Nadpis4Char"/>
    <w:qFormat/>
    <w:rsid w:val="00957DAD"/>
    <w:pPr>
      <w:keepNext/>
      <w:widowControl w:val="0"/>
      <w:tabs>
        <w:tab w:val="left" w:pos="708"/>
      </w:tabs>
      <w:spacing w:after="0" w:line="240" w:lineRule="auto"/>
      <w:jc w:val="center"/>
      <w:outlineLvl w:val="3"/>
    </w:pPr>
    <w:rPr>
      <w:rFonts w:ascii="Times New Roman" w:eastAsia="Times New Roman" w:hAnsi="Times New Roman"/>
      <w:snapToGrid w:val="0"/>
      <w:sz w:val="24"/>
      <w:szCs w:val="20"/>
      <w:lang w:val="cs-CZ" w:eastAsia="cs-CZ"/>
    </w:rPr>
  </w:style>
  <w:style w:type="character" w:default="1" w:styleId="Predvolenpsmoodseku">
    <w:name w:val="Default Paragraph Font"/>
    <w:uiPriority w:val="1"/>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3A79D3"/>
    <w:rPr>
      <w:rFonts w:ascii="Open Sans" w:eastAsia="Calibri" w:hAnsi="Open Sans" w:cs="Open Sans"/>
      <w:b/>
      <w:color w:val="365F91" w:themeColor="accent1" w:themeShade="BF"/>
      <w:sz w:val="28"/>
      <w:szCs w:val="28"/>
    </w:rPr>
  </w:style>
  <w:style w:type="character" w:customStyle="1" w:styleId="Nadpis2Char">
    <w:name w:val="Nadpis 2 Char"/>
    <w:basedOn w:val="Predvolenpsmoodseku"/>
    <w:link w:val="Nadpis2"/>
    <w:rsid w:val="003A79D3"/>
    <w:rPr>
      <w:rFonts w:ascii="Open Sans" w:eastAsia="Calibri" w:hAnsi="Open Sans" w:cs="Open Sans"/>
      <w:b/>
      <w:color w:val="365F91" w:themeColor="accent1" w:themeShade="BF"/>
      <w:sz w:val="28"/>
      <w:szCs w:val="28"/>
    </w:rPr>
  </w:style>
  <w:style w:type="character" w:customStyle="1" w:styleId="Nadpis3Char">
    <w:name w:val="Nadpis 3 Char"/>
    <w:basedOn w:val="Predvolenpsmoodseku"/>
    <w:link w:val="Nadpis3"/>
    <w:rsid w:val="007C5290"/>
    <w:rPr>
      <w:rFonts w:ascii="Times New Roman" w:eastAsia="Times New Roman" w:hAnsi="Times New Roman" w:cs="Times New Roman"/>
      <w:b/>
      <w:bCs/>
      <w:sz w:val="27"/>
      <w:szCs w:val="27"/>
      <w:lang w:eastAsia="pl-PL"/>
    </w:rPr>
  </w:style>
  <w:style w:type="character" w:customStyle="1" w:styleId="Nadpis4Char">
    <w:name w:val="Nadpis 4 Char"/>
    <w:basedOn w:val="Predvolenpsmoodseku"/>
    <w:link w:val="Nadpis4"/>
    <w:rsid w:val="00957DAD"/>
    <w:rPr>
      <w:rFonts w:ascii="Times New Roman" w:eastAsia="Times New Roman" w:hAnsi="Times New Roman" w:cs="Times New Roman"/>
      <w:snapToGrid w:val="0"/>
      <w:sz w:val="24"/>
      <w:szCs w:val="20"/>
      <w:lang w:val="cs-CZ" w:eastAsia="cs-CZ"/>
    </w:rPr>
  </w:style>
  <w:style w:type="paragraph" w:styleId="Hlavika">
    <w:name w:val="header"/>
    <w:aliases w:val=" Znak"/>
    <w:basedOn w:val="Normlny"/>
    <w:link w:val="HlavikaChar"/>
    <w:uiPriority w:val="99"/>
    <w:unhideWhenUsed/>
    <w:rsid w:val="007C5290"/>
    <w:pPr>
      <w:tabs>
        <w:tab w:val="center" w:pos="4536"/>
        <w:tab w:val="right" w:pos="9072"/>
      </w:tabs>
      <w:spacing w:after="0" w:line="240" w:lineRule="auto"/>
    </w:pPr>
  </w:style>
  <w:style w:type="character" w:customStyle="1" w:styleId="HlavikaChar">
    <w:name w:val="Hlavička Char"/>
    <w:aliases w:val=" Znak Char"/>
    <w:basedOn w:val="Predvolenpsmoodseku"/>
    <w:link w:val="Hlavika"/>
    <w:uiPriority w:val="99"/>
    <w:rsid w:val="007C5290"/>
  </w:style>
  <w:style w:type="paragraph" w:styleId="Pta">
    <w:name w:val="footer"/>
    <w:basedOn w:val="Normlny"/>
    <w:link w:val="PtaChar"/>
    <w:uiPriority w:val="99"/>
    <w:unhideWhenUsed/>
    <w:rsid w:val="007C5290"/>
    <w:pPr>
      <w:tabs>
        <w:tab w:val="center" w:pos="4536"/>
        <w:tab w:val="right" w:pos="9072"/>
      </w:tabs>
      <w:spacing w:after="0" w:line="240" w:lineRule="auto"/>
    </w:pPr>
  </w:style>
  <w:style w:type="character" w:customStyle="1" w:styleId="PtaChar">
    <w:name w:val="Päta Char"/>
    <w:basedOn w:val="Predvolenpsmoodseku"/>
    <w:link w:val="Pta"/>
    <w:uiPriority w:val="99"/>
    <w:rsid w:val="007C5290"/>
  </w:style>
  <w:style w:type="table" w:styleId="Mriekatabuky">
    <w:name w:val="Table Grid"/>
    <w:basedOn w:val="Normlnatabuka"/>
    <w:uiPriority w:val="59"/>
    <w:rsid w:val="007C52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poznmkupodiarou">
    <w:name w:val="footnote reference"/>
    <w:aliases w:val="PGI Fußnote Ziffer,Footnote Reference Number,Odwołanie przypisu,Footnote symbol,Footnote number,fr,o,Footnotemark,FR,Footnotemark1,Footnotemark2,FR1,Footnotemark3,FR2,Footnotemark4,FR3,Footnotemark5,FR4,Footnotemark6,12 b."/>
    <w:uiPriority w:val="99"/>
    <w:rsid w:val="007C5290"/>
    <w:rPr>
      <w:rFonts w:cs="Times New Roman"/>
      <w:vertAlign w:val="superscript"/>
    </w:rPr>
  </w:style>
  <w:style w:type="paragraph" w:styleId="Textpoznmkypodiarou">
    <w:name w:val="footnote text"/>
    <w:aliases w:val="Text pozn. pod čarou Char,Schriftart: 8 pt,Podrozdział,Footnote,Podrozdzia3,fn,single space,FOOTNOTES,Footnote Text Char1 Char,Footnote Text Char Char2 Char,Footnote Text Char1 Char Char Char Char,Footnote Text Char Char1 Char C"/>
    <w:basedOn w:val="Normlny"/>
    <w:link w:val="TextpoznmkypodiarouChar"/>
    <w:uiPriority w:val="99"/>
    <w:qFormat/>
    <w:rsid w:val="007C5290"/>
    <w:pPr>
      <w:spacing w:after="0" w:line="240" w:lineRule="auto"/>
      <w:ind w:left="142" w:hanging="142"/>
    </w:pPr>
    <w:rPr>
      <w:rFonts w:ascii="Times New Roman" w:eastAsia="Times New Roman" w:hAnsi="Times New Roman"/>
      <w:sz w:val="20"/>
      <w:szCs w:val="20"/>
      <w:lang w:val="de-DE" w:eastAsia="cs-CZ"/>
    </w:rPr>
  </w:style>
  <w:style w:type="character" w:customStyle="1" w:styleId="TextpoznmkypodiarouChar">
    <w:name w:val="Text poznámky pod čiarou Char"/>
    <w:aliases w:val="Text pozn. pod čarou Char Char,Schriftart: 8 pt Char,Podrozdział Char,Footnote Char,Podrozdzia3 Char,fn Char,single space Char,FOOTNOTES Char,Footnote Text Char1 Char Char,Footnote Text Char Char2 Char Char"/>
    <w:basedOn w:val="Predvolenpsmoodseku"/>
    <w:link w:val="Textpoznmkypodiarou"/>
    <w:uiPriority w:val="99"/>
    <w:rsid w:val="007C5290"/>
    <w:rPr>
      <w:rFonts w:ascii="Times New Roman" w:eastAsia="Times New Roman" w:hAnsi="Times New Roman" w:cs="Times New Roman"/>
      <w:sz w:val="20"/>
      <w:szCs w:val="20"/>
      <w:lang w:val="de-DE" w:eastAsia="cs-CZ"/>
    </w:rPr>
  </w:style>
  <w:style w:type="paragraph" w:styleId="Zkladntext">
    <w:name w:val="Body Text"/>
    <w:basedOn w:val="Normlny"/>
    <w:link w:val="ZkladntextChar"/>
    <w:unhideWhenUsed/>
    <w:qFormat/>
    <w:rsid w:val="00A120B3"/>
    <w:pPr>
      <w:spacing w:after="120" w:line="240" w:lineRule="auto"/>
    </w:pPr>
    <w:rPr>
      <w:rFonts w:ascii="Open Sans" w:hAnsi="Open Sans" w:cs="Open Sans"/>
    </w:rPr>
  </w:style>
  <w:style w:type="character" w:customStyle="1" w:styleId="ZkladntextChar">
    <w:name w:val="Základný text Char"/>
    <w:basedOn w:val="Predvolenpsmoodseku"/>
    <w:link w:val="Zkladntext"/>
    <w:rsid w:val="00A120B3"/>
    <w:rPr>
      <w:rFonts w:ascii="Open Sans" w:eastAsia="Calibri" w:hAnsi="Open Sans" w:cs="Open Sans"/>
    </w:rPr>
  </w:style>
  <w:style w:type="paragraph" w:styleId="Bezriadkovania">
    <w:name w:val="No Spacing"/>
    <w:uiPriority w:val="1"/>
    <w:qFormat/>
    <w:rsid w:val="00006640"/>
    <w:pPr>
      <w:spacing w:after="0" w:line="240" w:lineRule="auto"/>
    </w:pPr>
    <w:rPr>
      <w:rFonts w:ascii="Calibri" w:eastAsia="Calibri" w:hAnsi="Calibri" w:cs="Times New Roman"/>
    </w:rPr>
  </w:style>
  <w:style w:type="paragraph" w:styleId="Odsekzoznamu">
    <w:name w:val="List Paragraph"/>
    <w:aliases w:val="List Paragraph compact,Normal bullet 2,Paragraphe de liste 2,Reference list,Bullet list,Numbered List,List Paragraph1,1st level - Bullet List Paragraph,Lettre d'introduction,Paragraph,Bullet EY,List Paragraph11,Normal bullet 21,List L1,L"/>
    <w:basedOn w:val="Normlny"/>
    <w:link w:val="OdsekzoznamuChar"/>
    <w:uiPriority w:val="99"/>
    <w:qFormat/>
    <w:rsid w:val="000E47C1"/>
    <w:pPr>
      <w:ind w:left="720"/>
      <w:contextualSpacing/>
    </w:pPr>
  </w:style>
  <w:style w:type="character" w:customStyle="1" w:styleId="Znakyprepoznmkupodiarou">
    <w:name w:val="Znaky pre poznámku pod čiarou"/>
    <w:uiPriority w:val="99"/>
    <w:rsid w:val="000E47C1"/>
  </w:style>
  <w:style w:type="paragraph" w:styleId="Textbubliny">
    <w:name w:val="Balloon Text"/>
    <w:basedOn w:val="Normlny"/>
    <w:link w:val="TextbublinyChar"/>
    <w:semiHidden/>
    <w:unhideWhenUsed/>
    <w:rsid w:val="004D2846"/>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semiHidden/>
    <w:rsid w:val="004D2846"/>
    <w:rPr>
      <w:rFonts w:ascii="Tahoma" w:eastAsia="Calibri" w:hAnsi="Tahoma" w:cs="Tahoma"/>
      <w:sz w:val="16"/>
      <w:szCs w:val="16"/>
    </w:rPr>
  </w:style>
  <w:style w:type="paragraph" w:customStyle="1" w:styleId="Akapitzlist1">
    <w:name w:val="Akapit z listą1"/>
    <w:basedOn w:val="Normlny"/>
    <w:rsid w:val="004454E9"/>
    <w:pPr>
      <w:ind w:left="1440"/>
      <w:contextualSpacing/>
      <w:jc w:val="center"/>
    </w:pPr>
    <w:rPr>
      <w:rFonts w:eastAsia="Times New Roman"/>
      <w:b/>
    </w:rPr>
  </w:style>
  <w:style w:type="paragraph" w:customStyle="1" w:styleId="Akapitzlist11">
    <w:name w:val="Akapit z listą11"/>
    <w:basedOn w:val="Normlny"/>
    <w:rsid w:val="004454E9"/>
    <w:pPr>
      <w:spacing w:after="80" w:line="240" w:lineRule="auto"/>
      <w:ind w:left="1440"/>
      <w:contextualSpacing/>
      <w:jc w:val="center"/>
    </w:pPr>
    <w:rPr>
      <w:rFonts w:eastAsia="Times New Roman"/>
      <w:b/>
    </w:rPr>
  </w:style>
  <w:style w:type="paragraph" w:customStyle="1" w:styleId="Styl1">
    <w:name w:val="Styl1"/>
    <w:basedOn w:val="Nadpis1"/>
    <w:link w:val="Styl1Znak"/>
    <w:qFormat/>
    <w:rsid w:val="00EE71DA"/>
    <w:pPr>
      <w:spacing w:before="240" w:after="240" w:line="240" w:lineRule="exact"/>
    </w:pPr>
    <w:rPr>
      <w:rFonts w:asciiTheme="minorHAnsi" w:eastAsia="Times New Roman" w:hAnsiTheme="minorHAnsi" w:cs="Times New Roman"/>
      <w:bCs/>
      <w:color w:val="auto"/>
      <w:sz w:val="20"/>
      <w:szCs w:val="20"/>
      <w:lang w:val="sk-SK" w:eastAsia="sk-SK" w:bidi="sk-SK"/>
    </w:rPr>
  </w:style>
  <w:style w:type="character" w:customStyle="1" w:styleId="Styl1Znak">
    <w:name w:val="Styl1 Znak"/>
    <w:basedOn w:val="Nadpis1Char"/>
    <w:link w:val="Styl1"/>
    <w:rsid w:val="00EE71DA"/>
    <w:rPr>
      <w:rFonts w:asciiTheme="majorHAnsi" w:eastAsia="Times New Roman" w:hAnsiTheme="majorHAnsi" w:cs="Times New Roman"/>
      <w:b/>
      <w:bCs w:val="0"/>
      <w:color w:val="365F91" w:themeColor="accent1" w:themeShade="BF"/>
      <w:sz w:val="20"/>
      <w:szCs w:val="20"/>
      <w:lang w:val="sk-SK" w:eastAsia="sk-SK" w:bidi="sk-SK"/>
    </w:rPr>
  </w:style>
  <w:style w:type="paragraph" w:styleId="PredformtovanHTML">
    <w:name w:val="HTML Preformatted"/>
    <w:basedOn w:val="Normlny"/>
    <w:link w:val="PredformtovanHTMLChar"/>
    <w:uiPriority w:val="99"/>
    <w:unhideWhenUsed/>
    <w:rsid w:val="002F3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l-PL"/>
    </w:rPr>
  </w:style>
  <w:style w:type="character" w:customStyle="1" w:styleId="PredformtovanHTMLChar">
    <w:name w:val="Predformátované HTML Char"/>
    <w:basedOn w:val="Predvolenpsmoodseku"/>
    <w:link w:val="PredformtovanHTML"/>
    <w:uiPriority w:val="99"/>
    <w:rsid w:val="002F3F6A"/>
    <w:rPr>
      <w:rFonts w:ascii="Courier New" w:eastAsia="Times New Roman" w:hAnsi="Courier New" w:cs="Courier New"/>
      <w:sz w:val="20"/>
      <w:szCs w:val="20"/>
      <w:lang w:eastAsia="pl-PL"/>
    </w:rPr>
  </w:style>
  <w:style w:type="character" w:customStyle="1" w:styleId="ng-binding">
    <w:name w:val="ng-binding"/>
    <w:basedOn w:val="Predvolenpsmoodseku"/>
    <w:rsid w:val="002F3F6A"/>
  </w:style>
  <w:style w:type="character" w:styleId="Odkaznakomentr">
    <w:name w:val="annotation reference"/>
    <w:basedOn w:val="Predvolenpsmoodseku"/>
    <w:uiPriority w:val="99"/>
    <w:semiHidden/>
    <w:unhideWhenUsed/>
    <w:rsid w:val="00636AD4"/>
    <w:rPr>
      <w:sz w:val="16"/>
      <w:szCs w:val="16"/>
    </w:rPr>
  </w:style>
  <w:style w:type="paragraph" w:styleId="Textkomentra">
    <w:name w:val="annotation text"/>
    <w:basedOn w:val="Normlny"/>
    <w:link w:val="TextkomentraChar"/>
    <w:uiPriority w:val="99"/>
    <w:unhideWhenUsed/>
    <w:rsid w:val="00636AD4"/>
    <w:pPr>
      <w:spacing w:line="240" w:lineRule="auto"/>
    </w:pPr>
    <w:rPr>
      <w:sz w:val="20"/>
      <w:szCs w:val="20"/>
    </w:rPr>
  </w:style>
  <w:style w:type="character" w:customStyle="1" w:styleId="TextkomentraChar">
    <w:name w:val="Text komentára Char"/>
    <w:basedOn w:val="Predvolenpsmoodseku"/>
    <w:link w:val="Textkomentra"/>
    <w:uiPriority w:val="99"/>
    <w:rsid w:val="00636AD4"/>
    <w:rPr>
      <w:rFonts w:ascii="Calibri" w:eastAsia="Calibri" w:hAnsi="Calibri" w:cs="Times New Roman"/>
      <w:sz w:val="20"/>
      <w:szCs w:val="20"/>
    </w:rPr>
  </w:style>
  <w:style w:type="paragraph" w:styleId="Predmetkomentra">
    <w:name w:val="annotation subject"/>
    <w:basedOn w:val="Textkomentra"/>
    <w:next w:val="Textkomentra"/>
    <w:link w:val="PredmetkomentraChar"/>
    <w:semiHidden/>
    <w:unhideWhenUsed/>
    <w:rsid w:val="00636AD4"/>
    <w:rPr>
      <w:b/>
      <w:bCs/>
    </w:rPr>
  </w:style>
  <w:style w:type="character" w:customStyle="1" w:styleId="PredmetkomentraChar">
    <w:name w:val="Predmet komentára Char"/>
    <w:basedOn w:val="TextkomentraChar"/>
    <w:link w:val="Predmetkomentra"/>
    <w:semiHidden/>
    <w:rsid w:val="00636AD4"/>
    <w:rPr>
      <w:rFonts w:ascii="Calibri" w:eastAsia="Calibri" w:hAnsi="Calibri" w:cs="Times New Roman"/>
      <w:b/>
      <w:bCs/>
      <w:sz w:val="20"/>
      <w:szCs w:val="20"/>
    </w:rPr>
  </w:style>
  <w:style w:type="paragraph" w:styleId="Revzia">
    <w:name w:val="Revision"/>
    <w:hidden/>
    <w:uiPriority w:val="99"/>
    <w:semiHidden/>
    <w:rsid w:val="00842664"/>
    <w:pPr>
      <w:spacing w:after="0" w:line="240" w:lineRule="auto"/>
    </w:pPr>
    <w:rPr>
      <w:rFonts w:ascii="Calibri" w:eastAsia="Calibri" w:hAnsi="Calibri" w:cs="Times New Roman"/>
    </w:rPr>
  </w:style>
  <w:style w:type="character" w:styleId="slostrany">
    <w:name w:val="page number"/>
    <w:basedOn w:val="Predvolenpsmoodseku"/>
    <w:rsid w:val="00957DAD"/>
  </w:style>
  <w:style w:type="paragraph" w:customStyle="1" w:styleId="l3">
    <w:name w:val="čl3"/>
    <w:basedOn w:val="Normlny"/>
    <w:rsid w:val="00957DAD"/>
    <w:pPr>
      <w:numPr>
        <w:numId w:val="1"/>
      </w:numPr>
      <w:spacing w:after="120" w:line="240" w:lineRule="auto"/>
      <w:jc w:val="both"/>
    </w:pPr>
    <w:rPr>
      <w:rFonts w:ascii="Times New Roman" w:eastAsia="Times New Roman" w:hAnsi="Times New Roman"/>
      <w:sz w:val="24"/>
      <w:szCs w:val="20"/>
      <w:lang w:val="cs-CZ" w:eastAsia="cs-CZ"/>
    </w:rPr>
  </w:style>
  <w:style w:type="paragraph" w:customStyle="1" w:styleId="StylZkladntext2Zarovnatdobloku">
    <w:name w:val="Styl Základní text 2 + Zarovnat do bloku"/>
    <w:basedOn w:val="Zkladntext2"/>
    <w:rsid w:val="00957DAD"/>
    <w:pPr>
      <w:numPr>
        <w:numId w:val="2"/>
      </w:numPr>
      <w:spacing w:line="240" w:lineRule="auto"/>
      <w:jc w:val="both"/>
    </w:pPr>
    <w:rPr>
      <w:szCs w:val="20"/>
      <w:lang w:val="cs-CZ" w:eastAsia="cs-CZ"/>
    </w:rPr>
  </w:style>
  <w:style w:type="paragraph" w:styleId="Zkladntext2">
    <w:name w:val="Body Text 2"/>
    <w:basedOn w:val="Normlny"/>
    <w:link w:val="Zkladntext2Char"/>
    <w:rsid w:val="00957DAD"/>
    <w:pPr>
      <w:spacing w:after="120" w:line="480" w:lineRule="auto"/>
    </w:pPr>
    <w:rPr>
      <w:rFonts w:ascii="Times New Roman" w:eastAsia="Times New Roman" w:hAnsi="Times New Roman"/>
      <w:sz w:val="24"/>
      <w:szCs w:val="24"/>
      <w:lang w:eastAsia="pl-PL"/>
    </w:rPr>
  </w:style>
  <w:style w:type="character" w:customStyle="1" w:styleId="Zkladntext2Char">
    <w:name w:val="Základný text 2 Char"/>
    <w:basedOn w:val="Predvolenpsmoodseku"/>
    <w:link w:val="Zkladntext2"/>
    <w:rsid w:val="00957DAD"/>
    <w:rPr>
      <w:rFonts w:ascii="Times New Roman" w:eastAsia="Times New Roman" w:hAnsi="Times New Roman" w:cs="Times New Roman"/>
      <w:sz w:val="24"/>
      <w:szCs w:val="24"/>
      <w:lang w:eastAsia="pl-PL"/>
    </w:rPr>
  </w:style>
  <w:style w:type="paragraph" w:styleId="slovanzoznam">
    <w:name w:val="List Number"/>
    <w:basedOn w:val="Normlny"/>
    <w:rsid w:val="00957DAD"/>
    <w:pPr>
      <w:numPr>
        <w:numId w:val="3"/>
      </w:numPr>
      <w:spacing w:after="0" w:line="240" w:lineRule="auto"/>
      <w:jc w:val="both"/>
    </w:pPr>
    <w:rPr>
      <w:rFonts w:ascii="Times New Roman" w:eastAsia="Times New Roman" w:hAnsi="Times New Roman"/>
      <w:sz w:val="24"/>
      <w:szCs w:val="24"/>
      <w:lang w:val="cs-CZ" w:eastAsia="cs-CZ"/>
    </w:rPr>
  </w:style>
  <w:style w:type="paragraph" w:customStyle="1" w:styleId="stylxx">
    <w:name w:val="stylxx"/>
    <w:basedOn w:val="Zkladntext2"/>
    <w:rsid w:val="00957DAD"/>
    <w:pPr>
      <w:spacing w:after="240" w:line="240" w:lineRule="auto"/>
    </w:pPr>
    <w:rPr>
      <w:szCs w:val="20"/>
      <w:lang w:val="cs-CZ" w:eastAsia="cs-CZ"/>
    </w:rPr>
  </w:style>
  <w:style w:type="paragraph" w:customStyle="1" w:styleId="l30">
    <w:name w:val="čl.3"/>
    <w:basedOn w:val="Normlny"/>
    <w:rsid w:val="00957DAD"/>
    <w:pPr>
      <w:spacing w:after="120" w:line="240" w:lineRule="auto"/>
      <w:jc w:val="both"/>
    </w:pPr>
    <w:rPr>
      <w:rFonts w:ascii="Times New Roman" w:eastAsia="Times New Roman" w:hAnsi="Times New Roman"/>
      <w:sz w:val="24"/>
      <w:szCs w:val="20"/>
      <w:lang w:val="cs-CZ" w:eastAsia="cs-CZ"/>
    </w:rPr>
  </w:style>
  <w:style w:type="paragraph" w:customStyle="1" w:styleId="slovn1">
    <w:name w:val="číslování1"/>
    <w:basedOn w:val="Zkladntext"/>
    <w:rsid w:val="00957DAD"/>
    <w:pPr>
      <w:numPr>
        <w:numId w:val="4"/>
      </w:numPr>
      <w:spacing w:after="240"/>
      <w:jc w:val="both"/>
    </w:pPr>
    <w:rPr>
      <w:rFonts w:ascii="Times New Roman" w:eastAsia="Times New Roman" w:hAnsi="Times New Roman"/>
      <w:snapToGrid w:val="0"/>
      <w:sz w:val="24"/>
      <w:szCs w:val="20"/>
      <w:lang w:val="cs-CZ" w:eastAsia="cs-CZ"/>
    </w:rPr>
  </w:style>
  <w:style w:type="paragraph" w:customStyle="1" w:styleId="stylaaa">
    <w:name w:val="stylaaa"/>
    <w:basedOn w:val="stylxx"/>
    <w:autoRedefine/>
    <w:rsid w:val="00957DAD"/>
  </w:style>
  <w:style w:type="paragraph" w:styleId="Zkladntext3">
    <w:name w:val="Body Text 3"/>
    <w:basedOn w:val="Normlny"/>
    <w:link w:val="Zkladntext3Char"/>
    <w:rsid w:val="00957DAD"/>
    <w:pPr>
      <w:widowControl w:val="0"/>
      <w:tabs>
        <w:tab w:val="left" w:pos="708"/>
      </w:tabs>
      <w:spacing w:after="0" w:line="240" w:lineRule="auto"/>
    </w:pPr>
    <w:rPr>
      <w:rFonts w:ascii="Times New Roman" w:eastAsia="Times New Roman" w:hAnsi="Times New Roman"/>
      <w:snapToGrid w:val="0"/>
      <w:sz w:val="18"/>
      <w:szCs w:val="20"/>
      <w:lang w:val="cs-CZ" w:eastAsia="cs-CZ"/>
    </w:rPr>
  </w:style>
  <w:style w:type="character" w:customStyle="1" w:styleId="Zkladntext3Char">
    <w:name w:val="Základný text 3 Char"/>
    <w:basedOn w:val="Predvolenpsmoodseku"/>
    <w:link w:val="Zkladntext3"/>
    <w:rsid w:val="00957DAD"/>
    <w:rPr>
      <w:rFonts w:ascii="Times New Roman" w:eastAsia="Times New Roman" w:hAnsi="Times New Roman" w:cs="Times New Roman"/>
      <w:snapToGrid w:val="0"/>
      <w:sz w:val="18"/>
      <w:szCs w:val="20"/>
      <w:lang w:val="cs-CZ" w:eastAsia="cs-CZ"/>
    </w:rPr>
  </w:style>
  <w:style w:type="paragraph" w:styleId="Zarkazkladnhotextu">
    <w:name w:val="Body Text Indent"/>
    <w:basedOn w:val="Normlny"/>
    <w:link w:val="ZarkazkladnhotextuChar"/>
    <w:rsid w:val="00957DAD"/>
    <w:pPr>
      <w:widowControl w:val="0"/>
      <w:tabs>
        <w:tab w:val="left" w:pos="360"/>
      </w:tabs>
      <w:spacing w:after="0" w:line="240" w:lineRule="auto"/>
      <w:ind w:left="426" w:hanging="426"/>
      <w:jc w:val="both"/>
    </w:pPr>
    <w:rPr>
      <w:rFonts w:ascii="Times New Roman" w:eastAsia="Times New Roman" w:hAnsi="Times New Roman"/>
      <w:snapToGrid w:val="0"/>
      <w:sz w:val="24"/>
      <w:szCs w:val="20"/>
      <w:lang w:val="cs-CZ" w:eastAsia="cs-CZ"/>
    </w:rPr>
  </w:style>
  <w:style w:type="character" w:customStyle="1" w:styleId="ZarkazkladnhotextuChar">
    <w:name w:val="Zarážka základného textu Char"/>
    <w:basedOn w:val="Predvolenpsmoodseku"/>
    <w:link w:val="Zarkazkladnhotextu"/>
    <w:rsid w:val="00957DAD"/>
    <w:rPr>
      <w:rFonts w:ascii="Times New Roman" w:eastAsia="Times New Roman" w:hAnsi="Times New Roman" w:cs="Times New Roman"/>
      <w:snapToGrid w:val="0"/>
      <w:sz w:val="24"/>
      <w:szCs w:val="20"/>
      <w:lang w:val="cs-CZ" w:eastAsia="cs-CZ"/>
    </w:rPr>
  </w:style>
  <w:style w:type="paragraph" w:styleId="Textvysvetlivky">
    <w:name w:val="endnote text"/>
    <w:basedOn w:val="Normlny"/>
    <w:link w:val="TextvysvetlivkyChar"/>
    <w:semiHidden/>
    <w:rsid w:val="00957DAD"/>
    <w:pPr>
      <w:spacing w:after="0" w:line="240" w:lineRule="auto"/>
    </w:pPr>
    <w:rPr>
      <w:rFonts w:ascii="Times New Roman" w:eastAsia="Times New Roman" w:hAnsi="Times New Roman"/>
      <w:sz w:val="20"/>
      <w:szCs w:val="20"/>
      <w:lang w:val="cs-CZ" w:eastAsia="cs-CZ"/>
    </w:rPr>
  </w:style>
  <w:style w:type="character" w:customStyle="1" w:styleId="TextvysvetlivkyChar">
    <w:name w:val="Text vysvetlivky Char"/>
    <w:basedOn w:val="Predvolenpsmoodseku"/>
    <w:link w:val="Textvysvetlivky"/>
    <w:semiHidden/>
    <w:rsid w:val="00957DAD"/>
    <w:rPr>
      <w:rFonts w:ascii="Times New Roman" w:eastAsia="Times New Roman" w:hAnsi="Times New Roman" w:cs="Times New Roman"/>
      <w:sz w:val="20"/>
      <w:szCs w:val="20"/>
      <w:lang w:val="cs-CZ" w:eastAsia="cs-CZ"/>
    </w:rPr>
  </w:style>
  <w:style w:type="paragraph" w:customStyle="1" w:styleId="Pruka-ZkladnstylCharChar">
    <w:name w:val="Příručka - Základní styl Char Char"/>
    <w:basedOn w:val="Normlny"/>
    <w:rsid w:val="00957DAD"/>
    <w:pPr>
      <w:spacing w:after="120" w:line="240" w:lineRule="auto"/>
      <w:jc w:val="both"/>
    </w:pPr>
    <w:rPr>
      <w:rFonts w:ascii="Times New Roman" w:eastAsia="Times New Roman" w:hAnsi="Times New Roman"/>
      <w:sz w:val="24"/>
      <w:szCs w:val="24"/>
      <w:lang w:eastAsia="cs-CZ"/>
    </w:rPr>
  </w:style>
  <w:style w:type="paragraph" w:customStyle="1" w:styleId="Pruka-ZkladnstylChar">
    <w:name w:val="Příručka - Základní styl Char"/>
    <w:basedOn w:val="Normlny"/>
    <w:rsid w:val="00957DAD"/>
    <w:pPr>
      <w:spacing w:after="120" w:line="240" w:lineRule="auto"/>
      <w:jc w:val="both"/>
    </w:pPr>
    <w:rPr>
      <w:rFonts w:ascii="Times New Roman" w:eastAsia="Times New Roman" w:hAnsi="Times New Roman"/>
      <w:sz w:val="24"/>
      <w:szCs w:val="20"/>
      <w:lang w:eastAsia="cs-CZ"/>
    </w:rPr>
  </w:style>
  <w:style w:type="paragraph" w:customStyle="1" w:styleId="CharZnakZnakCharZnakZnakCharZnakZnakChar">
    <w:name w:val="Char Znak Znak Char Znak Znak Char Znak Znak Char"/>
    <w:basedOn w:val="Normlny"/>
    <w:rsid w:val="00957DAD"/>
    <w:pPr>
      <w:spacing w:after="160" w:line="240" w:lineRule="exact"/>
    </w:pPr>
    <w:rPr>
      <w:rFonts w:ascii="Verdana" w:eastAsia="Times New Roman" w:hAnsi="Verdana"/>
      <w:sz w:val="20"/>
      <w:szCs w:val="20"/>
      <w:lang w:val="en-US"/>
    </w:rPr>
  </w:style>
  <w:style w:type="paragraph" w:customStyle="1" w:styleId="ZnakZnak1CharZnakZnakChar">
    <w:name w:val="Znak Znak1 Char Znak Znak Char"/>
    <w:basedOn w:val="Normlny"/>
    <w:rsid w:val="00957DAD"/>
    <w:pPr>
      <w:spacing w:after="160" w:line="240" w:lineRule="exact"/>
    </w:pPr>
    <w:rPr>
      <w:rFonts w:ascii="Verdana" w:eastAsia="Times New Roman" w:hAnsi="Verdana"/>
      <w:sz w:val="20"/>
      <w:szCs w:val="20"/>
      <w:lang w:val="en-US"/>
    </w:rPr>
  </w:style>
  <w:style w:type="paragraph" w:customStyle="1" w:styleId="ZnakZnak1CharZnakZnak">
    <w:name w:val="Znak Znak1 Char Znak Znak"/>
    <w:basedOn w:val="Normlny"/>
    <w:rsid w:val="00957DAD"/>
    <w:pPr>
      <w:spacing w:after="160" w:line="240" w:lineRule="exact"/>
    </w:pPr>
    <w:rPr>
      <w:rFonts w:ascii="Verdana" w:eastAsia="Times New Roman" w:hAnsi="Verdana"/>
      <w:sz w:val="20"/>
      <w:szCs w:val="20"/>
      <w:lang w:val="en-US"/>
    </w:rPr>
  </w:style>
  <w:style w:type="paragraph" w:customStyle="1" w:styleId="ZnakZnak1CharZnakZnakCharZnakZnakCharZnakZnakCharZnakZnakCharZnakZnakChar">
    <w:name w:val="Znak Znak1 Char Znak Znak Char Znak Znak Char Znak Znak Char Znak Znak Char Znak Znak Char"/>
    <w:basedOn w:val="Normlny"/>
    <w:rsid w:val="00957DAD"/>
    <w:pPr>
      <w:spacing w:after="160" w:line="240" w:lineRule="auto"/>
      <w:jc w:val="center"/>
    </w:pPr>
    <w:rPr>
      <w:rFonts w:ascii="Times New Roman" w:eastAsia="Times New Roman" w:hAnsi="Times New Roman"/>
      <w:sz w:val="52"/>
      <w:szCs w:val="20"/>
      <w:lang w:val="en-US"/>
    </w:rPr>
  </w:style>
  <w:style w:type="character" w:customStyle="1" w:styleId="stopka">
    <w:name w:val="stopka"/>
    <w:basedOn w:val="Predvolenpsmoodseku"/>
    <w:rsid w:val="00957DAD"/>
  </w:style>
  <w:style w:type="character" w:styleId="Hypertextovprepojenie">
    <w:name w:val="Hyperlink"/>
    <w:rsid w:val="00957DAD"/>
    <w:rPr>
      <w:color w:val="0000FF"/>
      <w:u w:val="single"/>
    </w:rPr>
  </w:style>
  <w:style w:type="paragraph" w:customStyle="1" w:styleId="CharZnakZnakCharZnakZnakCharZnakZnakCharZnakZnakZnakZnakCharZnakZnakCharZnakZnakCharZnakZnakCharZnakZnakChar">
    <w:name w:val="Char Znak Znak Char Znak Znak Char Znak Znak Char Znak Znak Znak Znak Char Znak Znak Char Znak Znak Char Znak Znak Char Znak Znak Char"/>
    <w:basedOn w:val="Normlny"/>
    <w:rsid w:val="00957DAD"/>
    <w:pPr>
      <w:spacing w:after="160" w:line="240" w:lineRule="exact"/>
    </w:pPr>
    <w:rPr>
      <w:rFonts w:ascii="Verdana" w:eastAsia="Times New Roman" w:hAnsi="Verdana"/>
      <w:sz w:val="20"/>
      <w:szCs w:val="20"/>
      <w:lang w:val="en-US"/>
    </w:rPr>
  </w:style>
  <w:style w:type="paragraph" w:customStyle="1" w:styleId="ZnakZnakCharZnakZnakCharZnakZnakCharZnakZnakZnakZnakCharZnakZnakChar">
    <w:name w:val="Znak Znak Char Znak Znak Char Znak Znak Char Znak Znak Znak Znak Char Znak Znak Char"/>
    <w:basedOn w:val="Normlny"/>
    <w:rsid w:val="00957DAD"/>
    <w:pPr>
      <w:spacing w:after="160" w:line="240" w:lineRule="exact"/>
    </w:pPr>
    <w:rPr>
      <w:rFonts w:ascii="Verdana" w:eastAsia="Times New Roman" w:hAnsi="Verdana"/>
      <w:sz w:val="20"/>
      <w:szCs w:val="20"/>
      <w:lang w:val="en-US"/>
    </w:rPr>
  </w:style>
  <w:style w:type="character" w:styleId="PsacstrojHTML">
    <w:name w:val="HTML Typewriter"/>
    <w:rsid w:val="00957DAD"/>
    <w:rPr>
      <w:rFonts w:ascii="Courier New" w:eastAsia="Times New Roman" w:hAnsi="Courier New" w:cs="Courier New"/>
      <w:sz w:val="20"/>
      <w:szCs w:val="20"/>
    </w:rPr>
  </w:style>
  <w:style w:type="paragraph" w:customStyle="1" w:styleId="ZnakZnakCharZnakZnakCharZnakZnakCharZnakZnakZnakZnakCharZnakZnakCharZnakZnakCharZnakZnakCharZnakZnakChar">
    <w:name w:val="Znak Znak Char Znak Znak Char Znak Znak Char Znak Znak Znak Znak Char Znak Znak Char Znak Znak Char Znak Znak Char Znak Znak Char"/>
    <w:basedOn w:val="Normlny"/>
    <w:rsid w:val="00957DAD"/>
    <w:pPr>
      <w:spacing w:after="160" w:line="240" w:lineRule="exact"/>
    </w:pPr>
    <w:rPr>
      <w:rFonts w:ascii="Verdana" w:eastAsia="Times New Roman" w:hAnsi="Verdana"/>
      <w:sz w:val="20"/>
      <w:szCs w:val="20"/>
      <w:lang w:val="en-US"/>
    </w:rPr>
  </w:style>
  <w:style w:type="paragraph" w:customStyle="1" w:styleId="CharZnakZnakCharZnakZnakCharZnakZnakCharZnakZnakZnakZnakCharZnakZnakCharZnakZnakCharZnakZnakCharZnakZnakCharZnakZnakZnakZnakCharZnakZnakCharZnakZnakChar">
    <w:name w:val="Char Znak Znak Char Znak Znak Char Znak Znak Char Znak Znak Znak Znak Char Znak Znak Char Znak Znak Char Znak Znak Char Znak Znak Char Znak Znak Znak Znak Char Znak Znak Char Znak Znak Char"/>
    <w:basedOn w:val="Normlny"/>
    <w:rsid w:val="00957DAD"/>
    <w:pPr>
      <w:spacing w:after="160" w:line="240" w:lineRule="exact"/>
    </w:pPr>
    <w:rPr>
      <w:rFonts w:ascii="Verdana" w:eastAsia="Times New Roman" w:hAnsi="Verdana"/>
      <w:sz w:val="20"/>
      <w:szCs w:val="20"/>
      <w:lang w:val="en-US"/>
    </w:rPr>
  </w:style>
  <w:style w:type="paragraph" w:customStyle="1" w:styleId="ZnakZnak1CharZnakZnakCharZnakZnak">
    <w:name w:val="Znak Znak1 Char Znak Znak Char Znak Znak"/>
    <w:basedOn w:val="Normlny"/>
    <w:rsid w:val="00957DAD"/>
    <w:pPr>
      <w:spacing w:after="160" w:line="240" w:lineRule="exact"/>
    </w:pPr>
    <w:rPr>
      <w:rFonts w:ascii="Verdana" w:eastAsia="Times New Roman" w:hAnsi="Verdana"/>
      <w:sz w:val="20"/>
      <w:szCs w:val="20"/>
      <w:lang w:val="en-US"/>
    </w:rPr>
  </w:style>
  <w:style w:type="paragraph" w:customStyle="1" w:styleId="ZnakZnak1CharZnakZnakCharZnakZnakChar">
    <w:name w:val="Znak Znak1 Char Znak Znak Char Znak Znak Char"/>
    <w:basedOn w:val="Normlny"/>
    <w:rsid w:val="00957DAD"/>
    <w:pPr>
      <w:spacing w:after="160" w:line="240" w:lineRule="exact"/>
    </w:pPr>
    <w:rPr>
      <w:rFonts w:ascii="Verdana" w:eastAsia="Times New Roman" w:hAnsi="Verdana"/>
      <w:sz w:val="20"/>
      <w:szCs w:val="20"/>
      <w:lang w:val="en-US"/>
    </w:rPr>
  </w:style>
  <w:style w:type="paragraph" w:customStyle="1" w:styleId="CharZnakZnakCharZnakZnakCharZnakZnakCharZnakZnakZnakZnakCharZnakZnakCharZnakZnakCharZnakZnakCharZnakZnakCharZnakZnakZnakZnak">
    <w:name w:val="Char Znak Znak Char Znak Znak Char Znak Znak Char Znak Znak Znak Znak Char Znak Znak Char Znak Znak Char Znak Znak Char Znak Znak Char Znak Znak Znak Znak"/>
    <w:basedOn w:val="Normlny"/>
    <w:rsid w:val="00957DAD"/>
    <w:pPr>
      <w:spacing w:after="160" w:line="240" w:lineRule="exact"/>
    </w:pPr>
    <w:rPr>
      <w:rFonts w:ascii="Verdana" w:eastAsia="Times New Roman" w:hAnsi="Verdana"/>
      <w:sz w:val="20"/>
      <w:szCs w:val="20"/>
      <w:lang w:val="en-US"/>
    </w:rPr>
  </w:style>
  <w:style w:type="paragraph" w:customStyle="1" w:styleId="CharZnakZnakCharZnakZnakCharZnakZnakCharZnakZnakZnakZnakCharZnakZnakCharZnakZnakCharZnakZnakCharZnakZnakCharZnakZnak">
    <w:name w:val="Char Znak Znak Char Znak Znak Char Znak Znak Char Znak Znak Znak Znak Char Znak Znak Char Znak Znak Char Znak Znak Char Znak Znak Char Znak Znak"/>
    <w:basedOn w:val="Normlny"/>
    <w:rsid w:val="00957DAD"/>
    <w:pPr>
      <w:spacing w:after="160" w:line="240" w:lineRule="exact"/>
    </w:pPr>
    <w:rPr>
      <w:rFonts w:ascii="Verdana" w:eastAsia="Times New Roman" w:hAnsi="Verdana"/>
      <w:sz w:val="20"/>
      <w:szCs w:val="20"/>
      <w:lang w:val="en-US"/>
    </w:rPr>
  </w:style>
  <w:style w:type="paragraph" w:customStyle="1" w:styleId="CharZnakZnakCharZnakZnakCharZnakZnakCharZnakZnakZnakZnakCharZnakZnakCharZnakZnakCharZnakZnakCharZnakZnakCharZnakZnakZnakZnakCharZnakZnakCharZnakZnakCharZnakZnak">
    <w:name w:val="Char Znak Znak Char Znak Znak Char Znak Znak Char Znak Znak Znak Znak Char Znak Znak Char Znak Znak Char Znak Znak Char Znak Znak Char Znak Znak Znak Znak Char Znak Znak Char Znak Znak Char Znak Znak"/>
    <w:basedOn w:val="Normlny"/>
    <w:rsid w:val="00957DAD"/>
    <w:pPr>
      <w:spacing w:after="160" w:line="240" w:lineRule="exact"/>
    </w:pPr>
    <w:rPr>
      <w:rFonts w:ascii="Verdana" w:eastAsia="Times New Roman" w:hAnsi="Verdana"/>
      <w:sz w:val="20"/>
      <w:szCs w:val="20"/>
      <w:lang w:val="en-US"/>
    </w:rPr>
  </w:style>
  <w:style w:type="paragraph" w:customStyle="1" w:styleId="ZnakZnakCharZnakZnakCharZnakZnakCharZnakZnakZnakZnakCharZnakZnakCharZnakZnakCharZnakZnakCharZnakZnakCharZnakZnak">
    <w:name w:val="Znak Znak Char Znak Znak Char Znak Znak Char Znak Znak Znak Znak Char Znak Znak Char Znak Znak Char Znak Znak Char Znak Znak Char Znak Znak"/>
    <w:basedOn w:val="Normlny"/>
    <w:rsid w:val="00957DAD"/>
    <w:pPr>
      <w:spacing w:after="160" w:line="240" w:lineRule="exact"/>
    </w:pPr>
    <w:rPr>
      <w:rFonts w:ascii="Verdana" w:eastAsia="Times New Roman" w:hAnsi="Verdana"/>
      <w:sz w:val="20"/>
      <w:szCs w:val="20"/>
      <w:lang w:val="en-US"/>
    </w:rPr>
  </w:style>
  <w:style w:type="paragraph" w:customStyle="1" w:styleId="CharZnakZnakCharZnakZnakCharZnakZnakChar2">
    <w:name w:val="Char Znak Znak Char Znak Znak Char Znak Znak Char2"/>
    <w:basedOn w:val="Normlny"/>
    <w:rsid w:val="00957DAD"/>
    <w:pPr>
      <w:spacing w:after="160" w:line="240" w:lineRule="exact"/>
    </w:pPr>
    <w:rPr>
      <w:rFonts w:ascii="Verdana" w:eastAsia="Times New Roman" w:hAnsi="Verdana"/>
      <w:sz w:val="20"/>
      <w:szCs w:val="20"/>
      <w:lang w:val="en-US"/>
    </w:rPr>
  </w:style>
  <w:style w:type="paragraph" w:customStyle="1" w:styleId="ZnakZnak1CharZnakZnakChar2">
    <w:name w:val="Znak Znak1 Char Znak Znak Char2"/>
    <w:basedOn w:val="Normlny"/>
    <w:rsid w:val="00957DAD"/>
    <w:pPr>
      <w:spacing w:after="160" w:line="240" w:lineRule="exact"/>
    </w:pPr>
    <w:rPr>
      <w:rFonts w:ascii="Verdana" w:eastAsia="Times New Roman" w:hAnsi="Verdana"/>
      <w:sz w:val="20"/>
      <w:szCs w:val="20"/>
      <w:lang w:val="en-US"/>
    </w:rPr>
  </w:style>
  <w:style w:type="paragraph" w:customStyle="1" w:styleId="ZnakZnak1CharZnakZnak2">
    <w:name w:val="Znak Znak1 Char Znak Znak2"/>
    <w:basedOn w:val="Normlny"/>
    <w:rsid w:val="00957DAD"/>
    <w:pPr>
      <w:spacing w:after="160" w:line="240" w:lineRule="exact"/>
    </w:pPr>
    <w:rPr>
      <w:rFonts w:ascii="Verdana" w:eastAsia="Times New Roman" w:hAnsi="Verdana"/>
      <w:sz w:val="20"/>
      <w:szCs w:val="20"/>
      <w:lang w:val="en-US"/>
    </w:rPr>
  </w:style>
  <w:style w:type="paragraph" w:customStyle="1" w:styleId="CharZnakZnakCharZnakZnakCharZnakZnakCharZnakZnakZnakZnakCharZnakZnakCharZnakZnakCharZnakZnakCharZnakZnakChar2">
    <w:name w:val="Char Znak Znak Char Znak Znak Char Znak Znak Char Znak Znak Znak Znak Char Znak Znak Char Znak Znak Char Znak Znak Char Znak Znak Char2"/>
    <w:basedOn w:val="Normlny"/>
    <w:rsid w:val="00957DAD"/>
    <w:pPr>
      <w:spacing w:after="160" w:line="240" w:lineRule="exact"/>
    </w:pPr>
    <w:rPr>
      <w:rFonts w:ascii="Verdana" w:eastAsia="Times New Roman" w:hAnsi="Verdana"/>
      <w:sz w:val="20"/>
      <w:szCs w:val="20"/>
      <w:lang w:val="en-US"/>
    </w:rPr>
  </w:style>
  <w:style w:type="paragraph" w:customStyle="1" w:styleId="ZnakZnakCharZnakZnakCharZnakZnakCharZnakZnakZnakZnakCharZnakZnakChar2">
    <w:name w:val="Znak Znak Char Znak Znak Char Znak Znak Char Znak Znak Znak Znak Char Znak Znak Char2"/>
    <w:basedOn w:val="Normlny"/>
    <w:rsid w:val="00957DAD"/>
    <w:pPr>
      <w:spacing w:after="160" w:line="240" w:lineRule="exact"/>
    </w:pPr>
    <w:rPr>
      <w:rFonts w:ascii="Verdana" w:eastAsia="Times New Roman" w:hAnsi="Verdana"/>
      <w:sz w:val="20"/>
      <w:szCs w:val="20"/>
      <w:lang w:val="en-US"/>
    </w:rPr>
  </w:style>
  <w:style w:type="paragraph" w:customStyle="1" w:styleId="ZnakZnakCharZnakZnakCharZnakZnakCharZnakZnakZnakZnakCharZnakZnakCharZnakZnakCharZnakZnakCharZnakZnakChar2">
    <w:name w:val="Znak Znak Char Znak Znak Char Znak Znak Char Znak Znak Znak Znak Char Znak Znak Char Znak Znak Char Znak Znak Char Znak Znak Char2"/>
    <w:basedOn w:val="Normlny"/>
    <w:rsid w:val="00957DAD"/>
    <w:pPr>
      <w:spacing w:after="160" w:line="240" w:lineRule="exact"/>
    </w:pPr>
    <w:rPr>
      <w:rFonts w:ascii="Verdana" w:eastAsia="Times New Roman" w:hAnsi="Verdana"/>
      <w:sz w:val="20"/>
      <w:szCs w:val="20"/>
      <w:lang w:val="en-US"/>
    </w:rPr>
  </w:style>
  <w:style w:type="paragraph" w:customStyle="1" w:styleId="CharZnakZnakCharZnakZnakCharZnakZnakCharZnakZnakZnakZnakCharZnakZnakCharZnakZnakCharZnakZnakCharZnakZnakCharZnakZnakZnakZnakCharZnakZnakCharZnakZnakChar2">
    <w:name w:val="Char Znak Znak Char Znak Znak Char Znak Znak Char Znak Znak Znak Znak Char Znak Znak Char Znak Znak Char Znak Znak Char Znak Znak Char Znak Znak Znak Znak Char Znak Znak Char Znak Znak Char2"/>
    <w:basedOn w:val="Normlny"/>
    <w:rsid w:val="00957DAD"/>
    <w:pPr>
      <w:spacing w:after="160" w:line="240" w:lineRule="exact"/>
    </w:pPr>
    <w:rPr>
      <w:rFonts w:ascii="Verdana" w:eastAsia="Times New Roman" w:hAnsi="Verdana"/>
      <w:sz w:val="20"/>
      <w:szCs w:val="20"/>
      <w:lang w:val="en-US"/>
    </w:rPr>
  </w:style>
  <w:style w:type="paragraph" w:customStyle="1" w:styleId="ZnakZnak1CharZnakZnakCharZnakZnak2">
    <w:name w:val="Znak Znak1 Char Znak Znak Char Znak Znak2"/>
    <w:basedOn w:val="Normlny"/>
    <w:rsid w:val="00957DAD"/>
    <w:pPr>
      <w:spacing w:after="160" w:line="240" w:lineRule="exact"/>
    </w:pPr>
    <w:rPr>
      <w:rFonts w:ascii="Verdana" w:eastAsia="Times New Roman" w:hAnsi="Verdana"/>
      <w:sz w:val="20"/>
      <w:szCs w:val="20"/>
      <w:lang w:val="en-US"/>
    </w:rPr>
  </w:style>
  <w:style w:type="paragraph" w:customStyle="1" w:styleId="ZnakZnak1CharZnakZnakCharZnakZnakChar2">
    <w:name w:val="Znak Znak1 Char Znak Znak Char Znak Znak Char2"/>
    <w:basedOn w:val="Normlny"/>
    <w:rsid w:val="00957DAD"/>
    <w:pPr>
      <w:spacing w:after="160" w:line="240" w:lineRule="exact"/>
    </w:pPr>
    <w:rPr>
      <w:rFonts w:ascii="Verdana" w:eastAsia="Times New Roman" w:hAnsi="Verdana"/>
      <w:sz w:val="20"/>
      <w:szCs w:val="20"/>
      <w:lang w:val="en-US"/>
    </w:rPr>
  </w:style>
  <w:style w:type="paragraph" w:customStyle="1" w:styleId="CharZnakZnakCharZnakZnakCharZnakZnakCharZnakZnakZnakZnakCharZnakZnakCharZnakZnakCharZnakZnakCharZnakZnakCharZnakZnakZnakZnak2">
    <w:name w:val="Char Znak Znak Char Znak Znak Char Znak Znak Char Znak Znak Znak Znak Char Znak Znak Char Znak Znak Char Znak Znak Char Znak Znak Char Znak Znak Znak Znak2"/>
    <w:basedOn w:val="Normlny"/>
    <w:rsid w:val="00957DAD"/>
    <w:pPr>
      <w:spacing w:after="160" w:line="240" w:lineRule="exact"/>
    </w:pPr>
    <w:rPr>
      <w:rFonts w:ascii="Verdana" w:eastAsia="Times New Roman" w:hAnsi="Verdana"/>
      <w:sz w:val="20"/>
      <w:szCs w:val="20"/>
      <w:lang w:val="en-US"/>
    </w:rPr>
  </w:style>
  <w:style w:type="paragraph" w:customStyle="1" w:styleId="CharZnakZnakCharZnakZnakCharZnakZnakCharZnakZnakZnakZnakCharZnakZnakCharZnakZnakCharZnakZnakCharZnakZnakCharZnakZnak2">
    <w:name w:val="Char Znak Znak Char Znak Znak Char Znak Znak Char Znak Znak Znak Znak Char Znak Znak Char Znak Znak Char Znak Znak Char Znak Znak Char Znak Znak2"/>
    <w:basedOn w:val="Normlny"/>
    <w:rsid w:val="00957DAD"/>
    <w:pPr>
      <w:spacing w:after="160" w:line="240" w:lineRule="exact"/>
    </w:pPr>
    <w:rPr>
      <w:rFonts w:ascii="Verdana" w:eastAsia="Times New Roman" w:hAnsi="Verdana"/>
      <w:sz w:val="20"/>
      <w:szCs w:val="20"/>
      <w:lang w:val="en-US"/>
    </w:rPr>
  </w:style>
  <w:style w:type="paragraph" w:customStyle="1" w:styleId="CharZnakZnakCharZnakZnakCharZnakZnakCharZnakZnakZnakZnakCharZnakZnakCharZnakZnakCharZnakZnakCharZnakZnakCharZnakZnakZnakZnakCharZnakZnakCharZnakZnakCharZnakZnak2">
    <w:name w:val="Char Znak Znak Char Znak Znak Char Znak Znak Char Znak Znak Znak Znak Char Znak Znak Char Znak Znak Char Znak Znak Char Znak Znak Char Znak Znak Znak Znak Char Znak Znak Char Znak Znak Char Znak Znak2"/>
    <w:basedOn w:val="Normlny"/>
    <w:rsid w:val="00957DAD"/>
    <w:pPr>
      <w:spacing w:after="160" w:line="240" w:lineRule="exact"/>
    </w:pPr>
    <w:rPr>
      <w:rFonts w:ascii="Verdana" w:eastAsia="Times New Roman" w:hAnsi="Verdana"/>
      <w:sz w:val="20"/>
      <w:szCs w:val="20"/>
      <w:lang w:val="en-US"/>
    </w:rPr>
  </w:style>
  <w:style w:type="paragraph" w:customStyle="1" w:styleId="ZnakZnakCharZnakZnakCharZnakZnakCharZnakZnakZnakZnakCharZnakZnakCharZnakZnakCharZnakZnakCharZnakZnakCharZnakZnak2">
    <w:name w:val="Znak Znak Char Znak Znak Char Znak Znak Char Znak Znak Znak Znak Char Znak Znak Char Znak Znak Char Znak Znak Char Znak Znak Char Znak Znak2"/>
    <w:basedOn w:val="Normlny"/>
    <w:rsid w:val="00957DAD"/>
    <w:pPr>
      <w:spacing w:after="160" w:line="240" w:lineRule="exact"/>
    </w:pPr>
    <w:rPr>
      <w:rFonts w:ascii="Verdana" w:eastAsia="Times New Roman" w:hAnsi="Verdana"/>
      <w:sz w:val="20"/>
      <w:szCs w:val="20"/>
      <w:lang w:val="en-US"/>
    </w:rPr>
  </w:style>
  <w:style w:type="paragraph" w:customStyle="1" w:styleId="Akapitzlist12">
    <w:name w:val="Akapit z listą12"/>
    <w:basedOn w:val="Normlny"/>
    <w:rsid w:val="00957DAD"/>
    <w:pPr>
      <w:ind w:left="1440"/>
      <w:contextualSpacing/>
      <w:jc w:val="center"/>
    </w:pPr>
    <w:rPr>
      <w:rFonts w:eastAsia="Times New Roman"/>
      <w:b/>
    </w:rPr>
  </w:style>
  <w:style w:type="paragraph" w:customStyle="1" w:styleId="Akapitzlist2">
    <w:name w:val="Akapit z listą2"/>
    <w:basedOn w:val="Normlny"/>
    <w:rsid w:val="00957DAD"/>
    <w:pPr>
      <w:ind w:left="1440"/>
      <w:contextualSpacing/>
      <w:jc w:val="center"/>
    </w:pPr>
    <w:rPr>
      <w:rFonts w:eastAsia="Times New Roman"/>
      <w:b/>
    </w:rPr>
  </w:style>
  <w:style w:type="paragraph" w:customStyle="1" w:styleId="Akapitzlist3">
    <w:name w:val="Akapit z listą3"/>
    <w:basedOn w:val="Normlny"/>
    <w:rsid w:val="00957DAD"/>
    <w:pPr>
      <w:ind w:left="1440"/>
      <w:contextualSpacing/>
      <w:jc w:val="center"/>
    </w:pPr>
    <w:rPr>
      <w:rFonts w:eastAsia="Times New Roman"/>
      <w:b/>
    </w:rPr>
  </w:style>
  <w:style w:type="paragraph" w:customStyle="1" w:styleId="Default">
    <w:name w:val="Default"/>
    <w:rsid w:val="00957DAD"/>
    <w:pPr>
      <w:autoSpaceDE w:val="0"/>
      <w:autoSpaceDN w:val="0"/>
      <w:adjustRightInd w:val="0"/>
      <w:spacing w:after="0" w:line="240" w:lineRule="auto"/>
    </w:pPr>
    <w:rPr>
      <w:rFonts w:ascii="Trebuchet MS" w:eastAsia="Times New Roman" w:hAnsi="Trebuchet MS" w:cs="Trebuchet MS"/>
      <w:color w:val="000000"/>
      <w:sz w:val="24"/>
      <w:szCs w:val="24"/>
      <w:lang w:eastAsia="pl-PL"/>
    </w:rPr>
  </w:style>
  <w:style w:type="paragraph" w:customStyle="1" w:styleId="Akapitzlist4">
    <w:name w:val="Akapit z listą4"/>
    <w:basedOn w:val="Normlny"/>
    <w:rsid w:val="00957DAD"/>
    <w:pPr>
      <w:ind w:left="1440"/>
      <w:contextualSpacing/>
      <w:jc w:val="center"/>
    </w:pPr>
    <w:rPr>
      <w:rFonts w:eastAsia="Times New Roman"/>
      <w:b/>
    </w:rPr>
  </w:style>
  <w:style w:type="paragraph" w:customStyle="1" w:styleId="nagjed">
    <w:name w:val="nagjed"/>
    <w:basedOn w:val="Normlny"/>
    <w:rsid w:val="00957DAD"/>
    <w:pP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CharZnakZnakCharZnakZnakCharZnakZnakChar1">
    <w:name w:val="Char Znak Znak Char Znak Znak Char Znak Znak Char1"/>
    <w:basedOn w:val="Normlny"/>
    <w:rsid w:val="00957DAD"/>
    <w:pPr>
      <w:spacing w:after="160" w:line="240" w:lineRule="exact"/>
    </w:pPr>
    <w:rPr>
      <w:rFonts w:ascii="Verdana" w:eastAsia="Times New Roman" w:hAnsi="Verdana"/>
      <w:sz w:val="20"/>
      <w:szCs w:val="20"/>
      <w:lang w:val="en-US"/>
    </w:rPr>
  </w:style>
  <w:style w:type="paragraph" w:customStyle="1" w:styleId="ZnakZnak1CharZnakZnakChar1">
    <w:name w:val="Znak Znak1 Char Znak Znak Char1"/>
    <w:basedOn w:val="Normlny"/>
    <w:rsid w:val="00957DAD"/>
    <w:pPr>
      <w:spacing w:after="160" w:line="240" w:lineRule="exact"/>
    </w:pPr>
    <w:rPr>
      <w:rFonts w:ascii="Verdana" w:eastAsia="Times New Roman" w:hAnsi="Verdana"/>
      <w:sz w:val="20"/>
      <w:szCs w:val="20"/>
      <w:lang w:val="en-US"/>
    </w:rPr>
  </w:style>
  <w:style w:type="paragraph" w:customStyle="1" w:styleId="ZnakZnak1CharZnakZnak1">
    <w:name w:val="Znak Znak1 Char Znak Znak1"/>
    <w:basedOn w:val="Normlny"/>
    <w:rsid w:val="00957DAD"/>
    <w:pPr>
      <w:spacing w:after="160" w:line="240" w:lineRule="exact"/>
    </w:pPr>
    <w:rPr>
      <w:rFonts w:ascii="Verdana" w:eastAsia="Times New Roman" w:hAnsi="Verdana"/>
      <w:sz w:val="20"/>
      <w:szCs w:val="20"/>
      <w:lang w:val="en-US"/>
    </w:rPr>
  </w:style>
  <w:style w:type="paragraph" w:customStyle="1" w:styleId="CharZnakZnakCharZnakZnakCharZnakZnakCharZnakZnakZnakZnakCharZnakZnakCharZnakZnakCharZnakZnakCharZnakZnakChar1">
    <w:name w:val="Char Znak Znak Char Znak Znak Char Znak Znak Char Znak Znak Znak Znak Char Znak Znak Char Znak Znak Char Znak Znak Char Znak Znak Char1"/>
    <w:basedOn w:val="Normlny"/>
    <w:rsid w:val="00957DAD"/>
    <w:pPr>
      <w:spacing w:after="160" w:line="240" w:lineRule="exact"/>
    </w:pPr>
    <w:rPr>
      <w:rFonts w:ascii="Verdana" w:eastAsia="Times New Roman" w:hAnsi="Verdana"/>
      <w:sz w:val="20"/>
      <w:szCs w:val="20"/>
      <w:lang w:val="en-US"/>
    </w:rPr>
  </w:style>
  <w:style w:type="paragraph" w:customStyle="1" w:styleId="ZnakZnakCharZnakZnakCharZnakZnakCharZnakZnakZnakZnakCharZnakZnakChar1">
    <w:name w:val="Znak Znak Char Znak Znak Char Znak Znak Char Znak Znak Znak Znak Char Znak Znak Char1"/>
    <w:basedOn w:val="Normlny"/>
    <w:rsid w:val="00957DAD"/>
    <w:pPr>
      <w:spacing w:after="160" w:line="240" w:lineRule="exact"/>
    </w:pPr>
    <w:rPr>
      <w:rFonts w:ascii="Verdana" w:eastAsia="Times New Roman" w:hAnsi="Verdana"/>
      <w:sz w:val="20"/>
      <w:szCs w:val="20"/>
      <w:lang w:val="en-US"/>
    </w:rPr>
  </w:style>
  <w:style w:type="paragraph" w:customStyle="1" w:styleId="ZnakZnakCharZnakZnakCharZnakZnakCharZnakZnakZnakZnakCharZnakZnakCharZnakZnakCharZnakZnakCharZnakZnakChar1">
    <w:name w:val="Znak Znak Char Znak Znak Char Znak Znak Char Znak Znak Znak Znak Char Znak Znak Char Znak Znak Char Znak Znak Char Znak Znak Char1"/>
    <w:basedOn w:val="Normlny"/>
    <w:rsid w:val="00957DAD"/>
    <w:pPr>
      <w:spacing w:after="160" w:line="240" w:lineRule="exact"/>
    </w:pPr>
    <w:rPr>
      <w:rFonts w:ascii="Verdana" w:eastAsia="Times New Roman" w:hAnsi="Verdana"/>
      <w:sz w:val="20"/>
      <w:szCs w:val="20"/>
      <w:lang w:val="en-US"/>
    </w:rPr>
  </w:style>
  <w:style w:type="paragraph" w:customStyle="1" w:styleId="CharZnakZnakCharZnakZnakCharZnakZnakCharZnakZnakZnakZnakCharZnakZnakCharZnakZnakCharZnakZnakCharZnakZnakCharZnakZnakZnakZnakCharZnakZnakCharZnakZnakChar1">
    <w:name w:val="Char Znak Znak Char Znak Znak Char Znak Znak Char Znak Znak Znak Znak Char Znak Znak Char Znak Znak Char Znak Znak Char Znak Znak Char Znak Znak Znak Znak Char Znak Znak Char Znak Znak Char1"/>
    <w:basedOn w:val="Normlny"/>
    <w:rsid w:val="00957DAD"/>
    <w:pPr>
      <w:spacing w:after="160" w:line="240" w:lineRule="exact"/>
    </w:pPr>
    <w:rPr>
      <w:rFonts w:ascii="Verdana" w:eastAsia="Times New Roman" w:hAnsi="Verdana"/>
      <w:sz w:val="20"/>
      <w:szCs w:val="20"/>
      <w:lang w:val="en-US"/>
    </w:rPr>
  </w:style>
  <w:style w:type="paragraph" w:customStyle="1" w:styleId="ZnakZnak1CharZnakZnakCharZnakZnak1">
    <w:name w:val="Znak Znak1 Char Znak Znak Char Znak Znak1"/>
    <w:basedOn w:val="Normlny"/>
    <w:rsid w:val="00957DAD"/>
    <w:pPr>
      <w:spacing w:after="160" w:line="240" w:lineRule="exact"/>
    </w:pPr>
    <w:rPr>
      <w:rFonts w:ascii="Verdana" w:eastAsia="Times New Roman" w:hAnsi="Verdana"/>
      <w:sz w:val="20"/>
      <w:szCs w:val="20"/>
      <w:lang w:val="en-US"/>
    </w:rPr>
  </w:style>
  <w:style w:type="paragraph" w:customStyle="1" w:styleId="ZnakZnak1CharZnakZnakCharZnakZnakChar1">
    <w:name w:val="Znak Znak1 Char Znak Znak Char Znak Znak Char1"/>
    <w:basedOn w:val="Normlny"/>
    <w:rsid w:val="00957DAD"/>
    <w:pPr>
      <w:spacing w:after="160" w:line="240" w:lineRule="exact"/>
    </w:pPr>
    <w:rPr>
      <w:rFonts w:ascii="Verdana" w:eastAsia="Times New Roman" w:hAnsi="Verdana"/>
      <w:sz w:val="20"/>
      <w:szCs w:val="20"/>
      <w:lang w:val="en-US"/>
    </w:rPr>
  </w:style>
  <w:style w:type="paragraph" w:customStyle="1" w:styleId="CharZnakZnakCharZnakZnakCharZnakZnakCharZnakZnakZnakZnakCharZnakZnakCharZnakZnakCharZnakZnakCharZnakZnakCharZnakZnakZnakZnak1">
    <w:name w:val="Char Znak Znak Char Znak Znak Char Znak Znak Char Znak Znak Znak Znak Char Znak Znak Char Znak Znak Char Znak Znak Char Znak Znak Char Znak Znak Znak Znak1"/>
    <w:basedOn w:val="Normlny"/>
    <w:rsid w:val="00957DAD"/>
    <w:pPr>
      <w:spacing w:after="160" w:line="240" w:lineRule="exact"/>
    </w:pPr>
    <w:rPr>
      <w:rFonts w:ascii="Verdana" w:eastAsia="Times New Roman" w:hAnsi="Verdana"/>
      <w:sz w:val="20"/>
      <w:szCs w:val="20"/>
      <w:lang w:val="en-US"/>
    </w:rPr>
  </w:style>
  <w:style w:type="paragraph" w:customStyle="1" w:styleId="CharZnakZnakCharZnakZnakCharZnakZnakCharZnakZnakZnakZnakCharZnakZnakCharZnakZnakCharZnakZnakCharZnakZnakCharZnakZnak1">
    <w:name w:val="Char Znak Znak Char Znak Znak Char Znak Znak Char Znak Znak Znak Znak Char Znak Znak Char Znak Znak Char Znak Znak Char Znak Znak Char Znak Znak1"/>
    <w:basedOn w:val="Normlny"/>
    <w:rsid w:val="00957DAD"/>
    <w:pPr>
      <w:spacing w:after="160" w:line="240" w:lineRule="exact"/>
    </w:pPr>
    <w:rPr>
      <w:rFonts w:ascii="Verdana" w:eastAsia="Times New Roman" w:hAnsi="Verdana"/>
      <w:sz w:val="20"/>
      <w:szCs w:val="20"/>
      <w:lang w:val="en-US"/>
    </w:rPr>
  </w:style>
  <w:style w:type="paragraph" w:customStyle="1" w:styleId="CharZnakZnakCharZnakZnakCharZnakZnakCharZnakZnakZnakZnakCharZnakZnakCharZnakZnakCharZnakZnakCharZnakZnakCharZnakZnakZnakZnakCharZnakZnakCharZnakZnakCharZnakZnak1">
    <w:name w:val="Char Znak Znak Char Znak Znak Char Znak Znak Char Znak Znak Znak Znak Char Znak Znak Char Znak Znak Char Znak Znak Char Znak Znak Char Znak Znak Znak Znak Char Znak Znak Char Znak Znak Char Znak Znak1"/>
    <w:basedOn w:val="Normlny"/>
    <w:rsid w:val="00957DAD"/>
    <w:pPr>
      <w:spacing w:after="160" w:line="240" w:lineRule="exact"/>
    </w:pPr>
    <w:rPr>
      <w:rFonts w:ascii="Verdana" w:eastAsia="Times New Roman" w:hAnsi="Verdana"/>
      <w:sz w:val="20"/>
      <w:szCs w:val="20"/>
      <w:lang w:val="en-US"/>
    </w:rPr>
  </w:style>
  <w:style w:type="paragraph" w:customStyle="1" w:styleId="ZnakZnakCharZnakZnakCharZnakZnakCharZnakZnakZnakZnakCharZnakZnakCharZnakZnakCharZnakZnakCharZnakZnakCharZnakZnak1">
    <w:name w:val="Znak Znak Char Znak Znak Char Znak Znak Char Znak Znak Znak Znak Char Znak Znak Char Znak Znak Char Znak Znak Char Znak Znak Char Znak Znak1"/>
    <w:basedOn w:val="Normlny"/>
    <w:rsid w:val="00957DAD"/>
    <w:pPr>
      <w:spacing w:after="160" w:line="240" w:lineRule="exact"/>
    </w:pPr>
    <w:rPr>
      <w:rFonts w:ascii="Verdana" w:eastAsia="Times New Roman" w:hAnsi="Verdana"/>
      <w:sz w:val="20"/>
      <w:szCs w:val="20"/>
      <w:lang w:val="en-US"/>
    </w:rPr>
  </w:style>
  <w:style w:type="paragraph" w:customStyle="1" w:styleId="Akapitzlist5">
    <w:name w:val="Akapit z listą5"/>
    <w:basedOn w:val="Normlny"/>
    <w:rsid w:val="00957DAD"/>
    <w:pPr>
      <w:ind w:left="1440"/>
      <w:contextualSpacing/>
      <w:jc w:val="center"/>
    </w:pPr>
    <w:rPr>
      <w:rFonts w:eastAsia="Times New Roman"/>
      <w:b/>
    </w:rPr>
  </w:style>
  <w:style w:type="paragraph" w:customStyle="1" w:styleId="CMSHeadL7">
    <w:name w:val="CMS Head L7"/>
    <w:basedOn w:val="Normlny"/>
    <w:rsid w:val="00957DAD"/>
    <w:pPr>
      <w:numPr>
        <w:ilvl w:val="6"/>
        <w:numId w:val="5"/>
      </w:numPr>
      <w:spacing w:after="240" w:line="240" w:lineRule="auto"/>
      <w:outlineLvl w:val="6"/>
    </w:pPr>
    <w:rPr>
      <w:rFonts w:ascii="Times New Roman" w:eastAsia="Times New Roman" w:hAnsi="Times New Roman"/>
      <w:szCs w:val="24"/>
      <w:lang w:val="en-GB"/>
    </w:rPr>
  </w:style>
  <w:style w:type="paragraph" w:customStyle="1" w:styleId="tm">
    <w:name w:val="tm"/>
    <w:basedOn w:val="Normlny"/>
    <w:rsid w:val="00957DAD"/>
    <w:pPr>
      <w:spacing w:after="0" w:line="240" w:lineRule="auto"/>
      <w:ind w:left="480" w:hanging="480"/>
      <w:jc w:val="both"/>
    </w:pPr>
    <w:rPr>
      <w:rFonts w:ascii="Arial Unicode MS" w:eastAsia="Arial Unicode MS" w:hAnsi="Arial Unicode MS" w:cs="Arial Unicode MS"/>
      <w:sz w:val="24"/>
      <w:szCs w:val="24"/>
      <w:lang w:eastAsia="pl-PL"/>
    </w:rPr>
  </w:style>
  <w:style w:type="paragraph" w:customStyle="1" w:styleId="Akapitzlist6">
    <w:name w:val="Akapit z listą6"/>
    <w:basedOn w:val="Normlny"/>
    <w:uiPriority w:val="99"/>
    <w:qFormat/>
    <w:rsid w:val="00957DAD"/>
    <w:pPr>
      <w:ind w:left="1440"/>
      <w:jc w:val="center"/>
    </w:pPr>
    <w:rPr>
      <w:rFonts w:eastAsia="Times New Roman" w:cs="Calibri"/>
      <w:b/>
      <w:bCs/>
    </w:rPr>
  </w:style>
  <w:style w:type="paragraph" w:customStyle="1" w:styleId="Akapitzlist7">
    <w:name w:val="Akapit z listą7"/>
    <w:basedOn w:val="Normlny"/>
    <w:uiPriority w:val="99"/>
    <w:qFormat/>
    <w:rsid w:val="00957DAD"/>
    <w:pPr>
      <w:ind w:left="1440"/>
      <w:jc w:val="center"/>
    </w:pPr>
    <w:rPr>
      <w:rFonts w:eastAsia="Times New Roman" w:cs="Calibri"/>
      <w:b/>
      <w:bCs/>
    </w:rPr>
  </w:style>
  <w:style w:type="character" w:customStyle="1" w:styleId="Znakiprzypiswdolnych">
    <w:name w:val="Znaki przypisów dolnych"/>
    <w:rsid w:val="00957DAD"/>
    <w:rPr>
      <w:vertAlign w:val="superscript"/>
    </w:rPr>
  </w:style>
  <w:style w:type="character" w:customStyle="1" w:styleId="WW-Znakiprzypiswdolnych1">
    <w:name w:val="WW-Znaki przypisów dolnych1"/>
    <w:rsid w:val="00957DAD"/>
    <w:rPr>
      <w:vertAlign w:val="superscript"/>
    </w:rPr>
  </w:style>
  <w:style w:type="paragraph" w:customStyle="1" w:styleId="WW-NormalnyWeb">
    <w:name w:val="WW-Normalny (Web)"/>
    <w:basedOn w:val="Normlny"/>
    <w:rsid w:val="00957DAD"/>
    <w:pPr>
      <w:suppressAutoHyphens/>
      <w:spacing w:after="0" w:line="240" w:lineRule="auto"/>
      <w:ind w:left="120"/>
    </w:pPr>
    <w:rPr>
      <w:rFonts w:ascii="Arial Unicode MS" w:eastAsia="Arial Unicode MS" w:hAnsi="Arial Unicode MS" w:cs="Arial Unicode MS"/>
      <w:sz w:val="24"/>
      <w:szCs w:val="24"/>
      <w:lang w:eastAsia="ar-SA"/>
    </w:rPr>
  </w:style>
  <w:style w:type="character" w:styleId="Vrazn">
    <w:name w:val="Strong"/>
    <w:uiPriority w:val="22"/>
    <w:qFormat/>
    <w:rsid w:val="00957DAD"/>
    <w:rPr>
      <w:b/>
      <w:bCs/>
    </w:rPr>
  </w:style>
  <w:style w:type="character" w:customStyle="1" w:styleId="FootnoteTextCharChar1CharChZnak">
    <w:name w:val="Footnote Text Char Char1 Char Ch Znak"/>
    <w:rsid w:val="00957DAD"/>
    <w:rPr>
      <w:lang w:val="de-DE" w:eastAsia="cs-CZ"/>
    </w:rPr>
  </w:style>
  <w:style w:type="character" w:styleId="Odkaznavysvetlivku">
    <w:name w:val="endnote reference"/>
    <w:uiPriority w:val="99"/>
    <w:semiHidden/>
    <w:unhideWhenUsed/>
    <w:rsid w:val="00506815"/>
    <w:rPr>
      <w:vertAlign w:val="superscript"/>
    </w:rPr>
  </w:style>
  <w:style w:type="paragraph" w:customStyle="1" w:styleId="TableParagraph">
    <w:name w:val="Table Paragraph"/>
    <w:basedOn w:val="Normlny"/>
    <w:uiPriority w:val="1"/>
    <w:qFormat/>
    <w:rsid w:val="00506815"/>
    <w:pPr>
      <w:widowControl w:val="0"/>
      <w:spacing w:after="0" w:line="227" w:lineRule="exact"/>
      <w:ind w:left="64"/>
    </w:pPr>
    <w:rPr>
      <w:rFonts w:ascii="Arial" w:eastAsia="Arial" w:hAnsi="Arial" w:cs="Arial"/>
      <w:lang w:val="en-US"/>
    </w:rPr>
  </w:style>
  <w:style w:type="paragraph" w:customStyle="1" w:styleId="default0">
    <w:name w:val="default"/>
    <w:basedOn w:val="Normlny"/>
    <w:rsid w:val="00E86AF6"/>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Nierozpoznanawzmianka1">
    <w:name w:val="Nierozpoznana wzmianka1"/>
    <w:basedOn w:val="Predvolenpsmoodseku"/>
    <w:uiPriority w:val="99"/>
    <w:semiHidden/>
    <w:unhideWhenUsed/>
    <w:rsid w:val="00491FE3"/>
    <w:rPr>
      <w:color w:val="605E5C"/>
      <w:shd w:val="clear" w:color="auto" w:fill="E1DFDD"/>
    </w:rPr>
  </w:style>
  <w:style w:type="character" w:styleId="Zstupntext">
    <w:name w:val="Placeholder Text"/>
    <w:basedOn w:val="Predvolenpsmoodseku"/>
    <w:uiPriority w:val="99"/>
    <w:semiHidden/>
    <w:rsid w:val="00851BEC"/>
    <w:rPr>
      <w:color w:val="808080"/>
    </w:rPr>
  </w:style>
  <w:style w:type="character" w:customStyle="1" w:styleId="OdsekzoznamuChar">
    <w:name w:val="Odsek zoznamu Char"/>
    <w:aliases w:val="List Paragraph compact Char,Normal bullet 2 Char,Paragraphe de liste 2 Char,Reference list Char,Bullet list Char,Numbered List Char,List Paragraph1 Char,1st level - Bullet List Paragraph Char,Lettre d'introduction Char,Paragraph Char"/>
    <w:link w:val="Odsekzoznamu"/>
    <w:uiPriority w:val="99"/>
    <w:qFormat/>
    <w:rsid w:val="00E84FEF"/>
    <w:rPr>
      <w:rFonts w:ascii="Calibri" w:eastAsia="Calibri" w:hAnsi="Calibri" w:cs="Times New Roman"/>
    </w:rPr>
  </w:style>
  <w:style w:type="character" w:customStyle="1" w:styleId="markedcontent">
    <w:name w:val="markedcontent"/>
    <w:basedOn w:val="Predvolenpsmoodseku"/>
    <w:rsid w:val="00F806C5"/>
  </w:style>
  <w:style w:type="character" w:customStyle="1" w:styleId="Wyrnieniedelikatne4">
    <w:name w:val="Wyróżnienie delikatne4"/>
    <w:uiPriority w:val="19"/>
    <w:qFormat/>
    <w:rsid w:val="0088767B"/>
    <w:rPr>
      <w:i/>
      <w:iCs/>
    </w:rPr>
  </w:style>
  <w:style w:type="character" w:styleId="Zvraznenodkaz">
    <w:name w:val="Intense Reference"/>
    <w:basedOn w:val="Predvolenpsmoodseku"/>
    <w:uiPriority w:val="32"/>
    <w:qFormat/>
    <w:rsid w:val="008638D2"/>
    <w:rPr>
      <w:b/>
      <w:bCs/>
      <w:smallCaps/>
      <w:color w:val="4F81BD" w:themeColor="accent1"/>
      <w:spacing w:val="5"/>
    </w:rPr>
  </w:style>
  <w:style w:type="character" w:customStyle="1" w:styleId="normaltextrun">
    <w:name w:val="normaltextrun"/>
    <w:basedOn w:val="Predvolenpsmoodseku"/>
    <w:rsid w:val="001A2701"/>
  </w:style>
  <w:style w:type="character" w:customStyle="1" w:styleId="eop">
    <w:name w:val="eop"/>
    <w:basedOn w:val="Predvolenpsmoodseku"/>
    <w:rsid w:val="001A2701"/>
  </w:style>
  <w:style w:type="paragraph" w:styleId="Podtitul">
    <w:name w:val="Subtitle"/>
    <w:basedOn w:val="Normlny"/>
    <w:next w:val="Normlny"/>
    <w:link w:val="PodtitulChar"/>
    <w:uiPriority w:val="11"/>
    <w:rsid w:val="00440F01"/>
    <w:pPr>
      <w:numPr>
        <w:ilvl w:val="1"/>
      </w:numPr>
      <w:spacing w:after="160"/>
    </w:pPr>
    <w:rPr>
      <w:rFonts w:asciiTheme="minorHAnsi" w:eastAsiaTheme="minorEastAsia" w:hAnsiTheme="minorHAnsi" w:cstheme="minorBidi"/>
      <w:color w:val="5A5A5A" w:themeColor="text1" w:themeTint="A5"/>
      <w:spacing w:val="15"/>
    </w:rPr>
  </w:style>
  <w:style w:type="character" w:customStyle="1" w:styleId="PodtitulChar">
    <w:name w:val="Podtitul Char"/>
    <w:basedOn w:val="Predvolenpsmoodseku"/>
    <w:link w:val="Podtitul"/>
    <w:uiPriority w:val="11"/>
    <w:rsid w:val="00440F01"/>
    <w:rPr>
      <w:rFonts w:eastAsiaTheme="minorEastAsia"/>
      <w:color w:val="5A5A5A" w:themeColor="text1" w:themeTint="A5"/>
      <w:spacing w:val="15"/>
    </w:rPr>
  </w:style>
  <w:style w:type="paragraph" w:styleId="Nzov">
    <w:name w:val="Title"/>
    <w:basedOn w:val="Normlny"/>
    <w:next w:val="Normlny"/>
    <w:link w:val="NzovChar"/>
    <w:uiPriority w:val="10"/>
    <w:rsid w:val="00440F01"/>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NzovChar">
    <w:name w:val="Názov Char"/>
    <w:basedOn w:val="Predvolenpsmoodseku"/>
    <w:link w:val="Nzov"/>
    <w:uiPriority w:val="10"/>
    <w:rsid w:val="00440F01"/>
    <w:rPr>
      <w:rFonts w:asciiTheme="majorHAnsi" w:eastAsiaTheme="majorEastAsia" w:hAnsiTheme="majorHAnsi" w:cstheme="majorBidi"/>
      <w:spacing w:val="-10"/>
      <w:kern w:val="28"/>
      <w:sz w:val="56"/>
      <w:szCs w:val="56"/>
    </w:rPr>
  </w:style>
  <w:style w:type="paragraph" w:customStyle="1" w:styleId="paragraph">
    <w:name w:val="paragraph"/>
    <w:basedOn w:val="Normlny"/>
    <w:rsid w:val="006E68E6"/>
    <w:pPr>
      <w:spacing w:before="100" w:beforeAutospacing="1" w:after="100" w:afterAutospacing="1" w:line="240" w:lineRule="auto"/>
    </w:pPr>
    <w:rPr>
      <w:rFonts w:ascii="Times New Roman" w:eastAsia="Times New Roman" w:hAnsi="Times New Roman"/>
      <w:sz w:val="24"/>
      <w:szCs w:val="24"/>
      <w:lang w:eastAsia="pl-PL"/>
    </w:rPr>
  </w:style>
  <w:style w:type="character" w:styleId="PouitHypertextovPrepojenie">
    <w:name w:val="FollowedHyperlink"/>
    <w:basedOn w:val="Predvolenpsmoodseku"/>
    <w:uiPriority w:val="99"/>
    <w:semiHidden/>
    <w:unhideWhenUsed/>
    <w:rsid w:val="007833C7"/>
    <w:rPr>
      <w:color w:val="800080" w:themeColor="followedHyperlink"/>
      <w:u w:val="single"/>
    </w:rPr>
  </w:style>
  <w:style w:type="character" w:styleId="Nzovknihy">
    <w:name w:val="Book Title"/>
    <w:basedOn w:val="Predvolenpsmoodseku"/>
    <w:uiPriority w:val="33"/>
    <w:rsid w:val="005660FA"/>
    <w:rPr>
      <w:b/>
      <w:bCs/>
      <w:smallCaps/>
    </w:rPr>
  </w:style>
  <w:style w:type="paragraph" w:customStyle="1" w:styleId="Text">
    <w:name w:val="Text"/>
    <w:basedOn w:val="Zkladntext2"/>
    <w:link w:val="TextChar"/>
    <w:qFormat/>
    <w:rsid w:val="003A55E6"/>
    <w:pPr>
      <w:tabs>
        <w:tab w:val="left" w:pos="1635"/>
      </w:tabs>
      <w:spacing w:before="120" w:line="312" w:lineRule="auto"/>
    </w:pPr>
    <w:rPr>
      <w:rFonts w:ascii="Open Sans" w:hAnsi="Open Sans" w:cs="Open Sans"/>
      <w:color w:val="000000" w:themeColor="text1"/>
      <w:sz w:val="22"/>
      <w:szCs w:val="22"/>
    </w:rPr>
  </w:style>
  <w:style w:type="character" w:customStyle="1" w:styleId="TextChar">
    <w:name w:val="Text Char"/>
    <w:basedOn w:val="Zkladntext2Char"/>
    <w:link w:val="Text"/>
    <w:rsid w:val="003A55E6"/>
    <w:rPr>
      <w:rFonts w:ascii="Open Sans" w:eastAsia="Times New Roman" w:hAnsi="Open Sans" w:cs="Open Sans"/>
      <w:color w:val="000000" w:themeColor="text1"/>
      <w:sz w:val="24"/>
      <w:szCs w:val="24"/>
      <w:lang w:eastAsia="pl-PL"/>
    </w:rPr>
  </w:style>
  <w:style w:type="paragraph" w:customStyle="1" w:styleId="zoznamabc">
    <w:name w:val="zoznam abc)"/>
    <w:basedOn w:val="Text"/>
    <w:link w:val="zoznamabcChar"/>
    <w:qFormat/>
    <w:rsid w:val="00CE7FB2"/>
    <w:pPr>
      <w:numPr>
        <w:numId w:val="6"/>
      </w:numPr>
      <w:spacing w:before="60"/>
      <w:ind w:left="312" w:hanging="284"/>
    </w:pPr>
    <w:rPr>
      <w:lang w:val="sk-SK"/>
    </w:rPr>
  </w:style>
  <w:style w:type="character" w:customStyle="1" w:styleId="zoznamabcChar">
    <w:name w:val="zoznam abc) Char"/>
    <w:basedOn w:val="TextChar"/>
    <w:link w:val="zoznamabc"/>
    <w:rsid w:val="00CE7FB2"/>
    <w:rPr>
      <w:rFonts w:ascii="Open Sans" w:eastAsia="Times New Roman" w:hAnsi="Open Sans" w:cs="Open Sans"/>
      <w:color w:val="000000" w:themeColor="text1"/>
      <w:sz w:val="24"/>
      <w:szCs w:val="24"/>
      <w:lang w:val="sk-SK" w:eastAsia="pl-PL"/>
    </w:rPr>
  </w:style>
  <w:style w:type="paragraph" w:customStyle="1" w:styleId="zoznam1230">
    <w:name w:val="zoznam 1.2.3."/>
    <w:basedOn w:val="Text"/>
    <w:link w:val="zoznam123Char"/>
    <w:rsid w:val="00DD5330"/>
    <w:pPr>
      <w:numPr>
        <w:numId w:val="7"/>
      </w:numPr>
    </w:pPr>
  </w:style>
  <w:style w:type="character" w:customStyle="1" w:styleId="zoznam123Char">
    <w:name w:val="zoznam 1.2.3. Char"/>
    <w:basedOn w:val="TextChar"/>
    <w:link w:val="zoznam1230"/>
    <w:rsid w:val="00DD5330"/>
    <w:rPr>
      <w:rFonts w:ascii="Open Sans" w:eastAsia="Times New Roman" w:hAnsi="Open Sans" w:cs="Open Sans"/>
      <w:color w:val="000000" w:themeColor="text1"/>
      <w:sz w:val="24"/>
      <w:szCs w:val="24"/>
      <w:lang w:eastAsia="pl-PL"/>
    </w:rPr>
  </w:style>
  <w:style w:type="paragraph" w:customStyle="1" w:styleId="zoznam123">
    <w:name w:val="zoznam 1)2)3)"/>
    <w:basedOn w:val="Odsekzoznamu"/>
    <w:link w:val="zoznam123Char0"/>
    <w:rsid w:val="003A55E6"/>
    <w:pPr>
      <w:numPr>
        <w:ilvl w:val="1"/>
        <w:numId w:val="32"/>
      </w:numPr>
      <w:spacing w:before="60" w:after="0" w:line="312" w:lineRule="auto"/>
      <w:contextualSpacing w:val="0"/>
    </w:pPr>
    <w:rPr>
      <w:rFonts w:ascii="Open Sans" w:eastAsia="Times New Roman" w:hAnsi="Open Sans" w:cs="Open Sans"/>
      <w:lang w:eastAsia="pl-PL"/>
    </w:rPr>
  </w:style>
  <w:style w:type="character" w:customStyle="1" w:styleId="zoznam123Char0">
    <w:name w:val="zoznam 1)2)3) Char"/>
    <w:basedOn w:val="zoznam123Char"/>
    <w:link w:val="zoznam123"/>
    <w:rsid w:val="003A55E6"/>
    <w:rPr>
      <w:rFonts w:ascii="Open Sans" w:eastAsia="Times New Roman" w:hAnsi="Open Sans" w:cs="Open Sans"/>
      <w:color w:val="000000" w:themeColor="text1"/>
      <w:sz w:val="24"/>
      <w:szCs w:val="24"/>
      <w:lang w:eastAsia="pl-PL"/>
    </w:rPr>
  </w:style>
  <w:style w:type="paragraph" w:customStyle="1" w:styleId="zoznam3rovneabc">
    <w:name w:val="zoznam 3úrovne a)b)c)"/>
    <w:basedOn w:val="zoznam1230"/>
    <w:link w:val="zoznam3rovneabcChar"/>
    <w:rsid w:val="00B01D0A"/>
    <w:pPr>
      <w:numPr>
        <w:ilvl w:val="2"/>
      </w:numPr>
      <w:spacing w:before="60"/>
      <w:ind w:left="882" w:hanging="283"/>
    </w:pPr>
  </w:style>
  <w:style w:type="character" w:customStyle="1" w:styleId="zoznam3rovneabcChar">
    <w:name w:val="zoznam 3úrovne a)b)c) Char"/>
    <w:basedOn w:val="zoznam123Char"/>
    <w:link w:val="zoznam3rovneabc"/>
    <w:rsid w:val="00B01D0A"/>
    <w:rPr>
      <w:rFonts w:ascii="Open Sans" w:eastAsia="Times New Roman" w:hAnsi="Open Sans" w:cs="Open Sans"/>
      <w:color w:val="000000" w:themeColor="text1"/>
      <w:sz w:val="24"/>
      <w:szCs w:val="24"/>
      <w:lang w:eastAsia="pl-PL"/>
    </w:rPr>
  </w:style>
  <w:style w:type="paragraph" w:customStyle="1" w:styleId="odsek18">
    <w:name w:val="odsek 18"/>
    <w:basedOn w:val="Text"/>
    <w:link w:val="odsek18Char"/>
    <w:qFormat/>
    <w:rsid w:val="00B53812"/>
    <w:pPr>
      <w:spacing w:before="360"/>
    </w:pPr>
  </w:style>
  <w:style w:type="character" w:customStyle="1" w:styleId="odsek18Char">
    <w:name w:val="odsek 18 Char"/>
    <w:basedOn w:val="TextChar"/>
    <w:link w:val="odsek18"/>
    <w:rsid w:val="00B53812"/>
    <w:rPr>
      <w:rFonts w:ascii="Open Sans" w:eastAsia="Times New Roman" w:hAnsi="Open Sans" w:cs="Open Sans"/>
      <w:color w:val="000000" w:themeColor="text1"/>
      <w:sz w:val="24"/>
      <w:szCs w:val="24"/>
      <w:lang w:eastAsia="pl-PL"/>
    </w:rPr>
  </w:style>
  <w:style w:type="table" w:styleId="Svetlmriekazvraznenie5">
    <w:name w:val="Light Grid Accent 5"/>
    <w:basedOn w:val="Normlnatabuka"/>
    <w:uiPriority w:val="62"/>
    <w:rsid w:val="00C12B40"/>
    <w:pPr>
      <w:spacing w:after="0" w:line="240" w:lineRule="auto"/>
    </w:pPr>
    <w:rPr>
      <w:rFonts w:ascii="Calibri" w:eastAsia="Calibri" w:hAnsi="Calibri" w:cs="Times New Roman"/>
      <w:sz w:val="20"/>
      <w:szCs w:val="20"/>
      <w:lang w:eastAsia="pl-PL"/>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paragraph" w:customStyle="1" w:styleId="odsek12pred12za">
    <w:name w:val="odsek 12 pred 12za"/>
    <w:basedOn w:val="Text"/>
    <w:link w:val="odsek12pred12zaChar"/>
    <w:qFormat/>
    <w:rsid w:val="003D7609"/>
    <w:pPr>
      <w:spacing w:before="240" w:after="240"/>
    </w:pPr>
    <w:rPr>
      <w:lang w:val="sk-SK"/>
    </w:rPr>
  </w:style>
  <w:style w:type="character" w:customStyle="1" w:styleId="odsek12pred12zaChar">
    <w:name w:val="odsek 12 pred 12za Char"/>
    <w:basedOn w:val="TextChar"/>
    <w:link w:val="odsek12pred12za"/>
    <w:rsid w:val="003D7609"/>
    <w:rPr>
      <w:rFonts w:ascii="Open Sans" w:eastAsia="Times New Roman" w:hAnsi="Open Sans" w:cs="Open Sans"/>
      <w:color w:val="000000" w:themeColor="text1"/>
      <w:sz w:val="24"/>
      <w:szCs w:val="24"/>
      <w:lang w:val="sk-SK" w:eastAsia="pl-PL"/>
    </w:rPr>
  </w:style>
  <w:style w:type="character" w:customStyle="1" w:styleId="PL">
    <w:name w:val="PL"/>
    <w:basedOn w:val="TextChar"/>
    <w:uiPriority w:val="1"/>
    <w:qFormat/>
    <w:rsid w:val="00135FF0"/>
    <w:rPr>
      <w:rFonts w:ascii="Open Sans" w:eastAsia="Times New Roman" w:hAnsi="Open Sans" w:cs="Open Sans"/>
      <w:color w:val="000000" w:themeColor="text1"/>
      <w:sz w:val="24"/>
      <w:szCs w:val="24"/>
      <w:lang w:eastAsia="pl-PL"/>
    </w:rPr>
  </w:style>
  <w:style w:type="paragraph" w:customStyle="1" w:styleId="Zmluvatext">
    <w:name w:val="Zmluva text"/>
    <w:basedOn w:val="Zkladntext2"/>
    <w:link w:val="ZmluvatextChar"/>
    <w:qFormat/>
    <w:rsid w:val="00DA1D65"/>
    <w:pPr>
      <w:tabs>
        <w:tab w:val="left" w:pos="1635"/>
      </w:tabs>
      <w:spacing w:before="120" w:after="0" w:line="276" w:lineRule="auto"/>
    </w:pPr>
    <w:rPr>
      <w:rFonts w:ascii="Open Sans" w:hAnsi="Open Sans" w:cs="Open Sans"/>
      <w:color w:val="000000" w:themeColor="text1"/>
    </w:rPr>
  </w:style>
  <w:style w:type="character" w:customStyle="1" w:styleId="ZmluvatextChar">
    <w:name w:val="Zmluva text Char"/>
    <w:basedOn w:val="Zkladntext2Char"/>
    <w:link w:val="Zmluvatext"/>
    <w:rsid w:val="00DA1D65"/>
    <w:rPr>
      <w:rFonts w:ascii="Open Sans" w:eastAsia="Times New Roman" w:hAnsi="Open Sans" w:cs="Open Sans"/>
      <w:color w:val="000000" w:themeColor="text1"/>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4706151">
      <w:bodyDiv w:val="1"/>
      <w:marLeft w:val="0"/>
      <w:marRight w:val="0"/>
      <w:marTop w:val="0"/>
      <w:marBottom w:val="0"/>
      <w:divBdr>
        <w:top w:val="none" w:sz="0" w:space="0" w:color="auto"/>
        <w:left w:val="none" w:sz="0" w:space="0" w:color="auto"/>
        <w:bottom w:val="none" w:sz="0" w:space="0" w:color="auto"/>
        <w:right w:val="none" w:sz="0" w:space="0" w:color="auto"/>
      </w:divBdr>
    </w:div>
    <w:div w:id="408380544">
      <w:bodyDiv w:val="1"/>
      <w:marLeft w:val="0"/>
      <w:marRight w:val="0"/>
      <w:marTop w:val="0"/>
      <w:marBottom w:val="0"/>
      <w:divBdr>
        <w:top w:val="none" w:sz="0" w:space="0" w:color="auto"/>
        <w:left w:val="none" w:sz="0" w:space="0" w:color="auto"/>
        <w:bottom w:val="none" w:sz="0" w:space="0" w:color="auto"/>
        <w:right w:val="none" w:sz="0" w:space="0" w:color="auto"/>
      </w:divBdr>
    </w:div>
    <w:div w:id="412358425">
      <w:bodyDiv w:val="1"/>
      <w:marLeft w:val="0"/>
      <w:marRight w:val="0"/>
      <w:marTop w:val="0"/>
      <w:marBottom w:val="0"/>
      <w:divBdr>
        <w:top w:val="none" w:sz="0" w:space="0" w:color="auto"/>
        <w:left w:val="none" w:sz="0" w:space="0" w:color="auto"/>
        <w:bottom w:val="none" w:sz="0" w:space="0" w:color="auto"/>
        <w:right w:val="none" w:sz="0" w:space="0" w:color="auto"/>
      </w:divBdr>
    </w:div>
    <w:div w:id="509411881">
      <w:bodyDiv w:val="1"/>
      <w:marLeft w:val="0"/>
      <w:marRight w:val="0"/>
      <w:marTop w:val="0"/>
      <w:marBottom w:val="0"/>
      <w:divBdr>
        <w:top w:val="none" w:sz="0" w:space="0" w:color="auto"/>
        <w:left w:val="none" w:sz="0" w:space="0" w:color="auto"/>
        <w:bottom w:val="none" w:sz="0" w:space="0" w:color="auto"/>
        <w:right w:val="none" w:sz="0" w:space="0" w:color="auto"/>
      </w:divBdr>
    </w:div>
    <w:div w:id="512115672">
      <w:bodyDiv w:val="1"/>
      <w:marLeft w:val="0"/>
      <w:marRight w:val="0"/>
      <w:marTop w:val="0"/>
      <w:marBottom w:val="0"/>
      <w:divBdr>
        <w:top w:val="none" w:sz="0" w:space="0" w:color="auto"/>
        <w:left w:val="none" w:sz="0" w:space="0" w:color="auto"/>
        <w:bottom w:val="none" w:sz="0" w:space="0" w:color="auto"/>
        <w:right w:val="none" w:sz="0" w:space="0" w:color="auto"/>
      </w:divBdr>
    </w:div>
    <w:div w:id="530843055">
      <w:bodyDiv w:val="1"/>
      <w:marLeft w:val="0"/>
      <w:marRight w:val="0"/>
      <w:marTop w:val="0"/>
      <w:marBottom w:val="0"/>
      <w:divBdr>
        <w:top w:val="none" w:sz="0" w:space="0" w:color="auto"/>
        <w:left w:val="none" w:sz="0" w:space="0" w:color="auto"/>
        <w:bottom w:val="none" w:sz="0" w:space="0" w:color="auto"/>
        <w:right w:val="none" w:sz="0" w:space="0" w:color="auto"/>
      </w:divBdr>
    </w:div>
    <w:div w:id="675766725">
      <w:bodyDiv w:val="1"/>
      <w:marLeft w:val="0"/>
      <w:marRight w:val="0"/>
      <w:marTop w:val="0"/>
      <w:marBottom w:val="0"/>
      <w:divBdr>
        <w:top w:val="none" w:sz="0" w:space="0" w:color="auto"/>
        <w:left w:val="none" w:sz="0" w:space="0" w:color="auto"/>
        <w:bottom w:val="none" w:sz="0" w:space="0" w:color="auto"/>
        <w:right w:val="none" w:sz="0" w:space="0" w:color="auto"/>
      </w:divBdr>
    </w:div>
    <w:div w:id="757364967">
      <w:bodyDiv w:val="1"/>
      <w:marLeft w:val="0"/>
      <w:marRight w:val="0"/>
      <w:marTop w:val="0"/>
      <w:marBottom w:val="0"/>
      <w:divBdr>
        <w:top w:val="none" w:sz="0" w:space="0" w:color="auto"/>
        <w:left w:val="none" w:sz="0" w:space="0" w:color="auto"/>
        <w:bottom w:val="none" w:sz="0" w:space="0" w:color="auto"/>
        <w:right w:val="none" w:sz="0" w:space="0" w:color="auto"/>
      </w:divBdr>
    </w:div>
    <w:div w:id="786504434">
      <w:bodyDiv w:val="1"/>
      <w:marLeft w:val="0"/>
      <w:marRight w:val="0"/>
      <w:marTop w:val="0"/>
      <w:marBottom w:val="0"/>
      <w:divBdr>
        <w:top w:val="none" w:sz="0" w:space="0" w:color="auto"/>
        <w:left w:val="none" w:sz="0" w:space="0" w:color="auto"/>
        <w:bottom w:val="none" w:sz="0" w:space="0" w:color="auto"/>
        <w:right w:val="none" w:sz="0" w:space="0" w:color="auto"/>
      </w:divBdr>
    </w:div>
    <w:div w:id="793254196">
      <w:bodyDiv w:val="1"/>
      <w:marLeft w:val="0"/>
      <w:marRight w:val="0"/>
      <w:marTop w:val="0"/>
      <w:marBottom w:val="0"/>
      <w:divBdr>
        <w:top w:val="none" w:sz="0" w:space="0" w:color="auto"/>
        <w:left w:val="none" w:sz="0" w:space="0" w:color="auto"/>
        <w:bottom w:val="none" w:sz="0" w:space="0" w:color="auto"/>
        <w:right w:val="none" w:sz="0" w:space="0" w:color="auto"/>
      </w:divBdr>
    </w:div>
    <w:div w:id="802162047">
      <w:bodyDiv w:val="1"/>
      <w:marLeft w:val="0"/>
      <w:marRight w:val="0"/>
      <w:marTop w:val="0"/>
      <w:marBottom w:val="0"/>
      <w:divBdr>
        <w:top w:val="none" w:sz="0" w:space="0" w:color="auto"/>
        <w:left w:val="none" w:sz="0" w:space="0" w:color="auto"/>
        <w:bottom w:val="none" w:sz="0" w:space="0" w:color="auto"/>
        <w:right w:val="none" w:sz="0" w:space="0" w:color="auto"/>
      </w:divBdr>
    </w:div>
    <w:div w:id="808017937">
      <w:bodyDiv w:val="1"/>
      <w:marLeft w:val="0"/>
      <w:marRight w:val="0"/>
      <w:marTop w:val="0"/>
      <w:marBottom w:val="0"/>
      <w:divBdr>
        <w:top w:val="none" w:sz="0" w:space="0" w:color="auto"/>
        <w:left w:val="none" w:sz="0" w:space="0" w:color="auto"/>
        <w:bottom w:val="none" w:sz="0" w:space="0" w:color="auto"/>
        <w:right w:val="none" w:sz="0" w:space="0" w:color="auto"/>
      </w:divBdr>
      <w:divsChild>
        <w:div w:id="95366995">
          <w:marLeft w:val="0"/>
          <w:marRight w:val="0"/>
          <w:marTop w:val="0"/>
          <w:marBottom w:val="0"/>
          <w:divBdr>
            <w:top w:val="none" w:sz="0" w:space="0" w:color="auto"/>
            <w:left w:val="none" w:sz="0" w:space="0" w:color="auto"/>
            <w:bottom w:val="none" w:sz="0" w:space="0" w:color="auto"/>
            <w:right w:val="none" w:sz="0" w:space="0" w:color="auto"/>
          </w:divBdr>
        </w:div>
        <w:div w:id="147790836">
          <w:marLeft w:val="0"/>
          <w:marRight w:val="0"/>
          <w:marTop w:val="0"/>
          <w:marBottom w:val="0"/>
          <w:divBdr>
            <w:top w:val="none" w:sz="0" w:space="0" w:color="auto"/>
            <w:left w:val="none" w:sz="0" w:space="0" w:color="auto"/>
            <w:bottom w:val="none" w:sz="0" w:space="0" w:color="auto"/>
            <w:right w:val="none" w:sz="0" w:space="0" w:color="auto"/>
          </w:divBdr>
        </w:div>
        <w:div w:id="199248325">
          <w:marLeft w:val="0"/>
          <w:marRight w:val="0"/>
          <w:marTop w:val="0"/>
          <w:marBottom w:val="0"/>
          <w:divBdr>
            <w:top w:val="none" w:sz="0" w:space="0" w:color="auto"/>
            <w:left w:val="none" w:sz="0" w:space="0" w:color="auto"/>
            <w:bottom w:val="none" w:sz="0" w:space="0" w:color="auto"/>
            <w:right w:val="none" w:sz="0" w:space="0" w:color="auto"/>
          </w:divBdr>
        </w:div>
        <w:div w:id="199318228">
          <w:marLeft w:val="0"/>
          <w:marRight w:val="0"/>
          <w:marTop w:val="0"/>
          <w:marBottom w:val="0"/>
          <w:divBdr>
            <w:top w:val="none" w:sz="0" w:space="0" w:color="auto"/>
            <w:left w:val="none" w:sz="0" w:space="0" w:color="auto"/>
            <w:bottom w:val="none" w:sz="0" w:space="0" w:color="auto"/>
            <w:right w:val="none" w:sz="0" w:space="0" w:color="auto"/>
          </w:divBdr>
        </w:div>
        <w:div w:id="230122954">
          <w:marLeft w:val="0"/>
          <w:marRight w:val="0"/>
          <w:marTop w:val="0"/>
          <w:marBottom w:val="0"/>
          <w:divBdr>
            <w:top w:val="none" w:sz="0" w:space="0" w:color="auto"/>
            <w:left w:val="none" w:sz="0" w:space="0" w:color="auto"/>
            <w:bottom w:val="none" w:sz="0" w:space="0" w:color="auto"/>
            <w:right w:val="none" w:sz="0" w:space="0" w:color="auto"/>
          </w:divBdr>
        </w:div>
        <w:div w:id="265239281">
          <w:marLeft w:val="0"/>
          <w:marRight w:val="0"/>
          <w:marTop w:val="0"/>
          <w:marBottom w:val="0"/>
          <w:divBdr>
            <w:top w:val="none" w:sz="0" w:space="0" w:color="auto"/>
            <w:left w:val="none" w:sz="0" w:space="0" w:color="auto"/>
            <w:bottom w:val="none" w:sz="0" w:space="0" w:color="auto"/>
            <w:right w:val="none" w:sz="0" w:space="0" w:color="auto"/>
          </w:divBdr>
        </w:div>
        <w:div w:id="270287074">
          <w:marLeft w:val="0"/>
          <w:marRight w:val="0"/>
          <w:marTop w:val="0"/>
          <w:marBottom w:val="0"/>
          <w:divBdr>
            <w:top w:val="none" w:sz="0" w:space="0" w:color="auto"/>
            <w:left w:val="none" w:sz="0" w:space="0" w:color="auto"/>
            <w:bottom w:val="none" w:sz="0" w:space="0" w:color="auto"/>
            <w:right w:val="none" w:sz="0" w:space="0" w:color="auto"/>
          </w:divBdr>
        </w:div>
        <w:div w:id="313679562">
          <w:marLeft w:val="0"/>
          <w:marRight w:val="0"/>
          <w:marTop w:val="0"/>
          <w:marBottom w:val="0"/>
          <w:divBdr>
            <w:top w:val="none" w:sz="0" w:space="0" w:color="auto"/>
            <w:left w:val="none" w:sz="0" w:space="0" w:color="auto"/>
            <w:bottom w:val="none" w:sz="0" w:space="0" w:color="auto"/>
            <w:right w:val="none" w:sz="0" w:space="0" w:color="auto"/>
          </w:divBdr>
        </w:div>
        <w:div w:id="439034038">
          <w:marLeft w:val="0"/>
          <w:marRight w:val="0"/>
          <w:marTop w:val="0"/>
          <w:marBottom w:val="0"/>
          <w:divBdr>
            <w:top w:val="none" w:sz="0" w:space="0" w:color="auto"/>
            <w:left w:val="none" w:sz="0" w:space="0" w:color="auto"/>
            <w:bottom w:val="none" w:sz="0" w:space="0" w:color="auto"/>
            <w:right w:val="none" w:sz="0" w:space="0" w:color="auto"/>
          </w:divBdr>
        </w:div>
        <w:div w:id="569384953">
          <w:marLeft w:val="0"/>
          <w:marRight w:val="0"/>
          <w:marTop w:val="0"/>
          <w:marBottom w:val="0"/>
          <w:divBdr>
            <w:top w:val="none" w:sz="0" w:space="0" w:color="auto"/>
            <w:left w:val="none" w:sz="0" w:space="0" w:color="auto"/>
            <w:bottom w:val="none" w:sz="0" w:space="0" w:color="auto"/>
            <w:right w:val="none" w:sz="0" w:space="0" w:color="auto"/>
          </w:divBdr>
        </w:div>
        <w:div w:id="573123240">
          <w:marLeft w:val="0"/>
          <w:marRight w:val="0"/>
          <w:marTop w:val="0"/>
          <w:marBottom w:val="0"/>
          <w:divBdr>
            <w:top w:val="none" w:sz="0" w:space="0" w:color="auto"/>
            <w:left w:val="none" w:sz="0" w:space="0" w:color="auto"/>
            <w:bottom w:val="none" w:sz="0" w:space="0" w:color="auto"/>
            <w:right w:val="none" w:sz="0" w:space="0" w:color="auto"/>
          </w:divBdr>
        </w:div>
        <w:div w:id="631910369">
          <w:marLeft w:val="0"/>
          <w:marRight w:val="0"/>
          <w:marTop w:val="0"/>
          <w:marBottom w:val="0"/>
          <w:divBdr>
            <w:top w:val="none" w:sz="0" w:space="0" w:color="auto"/>
            <w:left w:val="none" w:sz="0" w:space="0" w:color="auto"/>
            <w:bottom w:val="none" w:sz="0" w:space="0" w:color="auto"/>
            <w:right w:val="none" w:sz="0" w:space="0" w:color="auto"/>
          </w:divBdr>
        </w:div>
        <w:div w:id="701519288">
          <w:marLeft w:val="0"/>
          <w:marRight w:val="0"/>
          <w:marTop w:val="0"/>
          <w:marBottom w:val="0"/>
          <w:divBdr>
            <w:top w:val="none" w:sz="0" w:space="0" w:color="auto"/>
            <w:left w:val="none" w:sz="0" w:space="0" w:color="auto"/>
            <w:bottom w:val="none" w:sz="0" w:space="0" w:color="auto"/>
            <w:right w:val="none" w:sz="0" w:space="0" w:color="auto"/>
          </w:divBdr>
        </w:div>
        <w:div w:id="723992566">
          <w:marLeft w:val="0"/>
          <w:marRight w:val="0"/>
          <w:marTop w:val="0"/>
          <w:marBottom w:val="0"/>
          <w:divBdr>
            <w:top w:val="none" w:sz="0" w:space="0" w:color="auto"/>
            <w:left w:val="none" w:sz="0" w:space="0" w:color="auto"/>
            <w:bottom w:val="none" w:sz="0" w:space="0" w:color="auto"/>
            <w:right w:val="none" w:sz="0" w:space="0" w:color="auto"/>
          </w:divBdr>
        </w:div>
        <w:div w:id="787309816">
          <w:marLeft w:val="0"/>
          <w:marRight w:val="0"/>
          <w:marTop w:val="0"/>
          <w:marBottom w:val="0"/>
          <w:divBdr>
            <w:top w:val="none" w:sz="0" w:space="0" w:color="auto"/>
            <w:left w:val="none" w:sz="0" w:space="0" w:color="auto"/>
            <w:bottom w:val="none" w:sz="0" w:space="0" w:color="auto"/>
            <w:right w:val="none" w:sz="0" w:space="0" w:color="auto"/>
          </w:divBdr>
        </w:div>
        <w:div w:id="1102920266">
          <w:marLeft w:val="0"/>
          <w:marRight w:val="0"/>
          <w:marTop w:val="0"/>
          <w:marBottom w:val="0"/>
          <w:divBdr>
            <w:top w:val="none" w:sz="0" w:space="0" w:color="auto"/>
            <w:left w:val="none" w:sz="0" w:space="0" w:color="auto"/>
            <w:bottom w:val="none" w:sz="0" w:space="0" w:color="auto"/>
            <w:right w:val="none" w:sz="0" w:space="0" w:color="auto"/>
          </w:divBdr>
        </w:div>
        <w:div w:id="1131509756">
          <w:marLeft w:val="0"/>
          <w:marRight w:val="0"/>
          <w:marTop w:val="0"/>
          <w:marBottom w:val="0"/>
          <w:divBdr>
            <w:top w:val="none" w:sz="0" w:space="0" w:color="auto"/>
            <w:left w:val="none" w:sz="0" w:space="0" w:color="auto"/>
            <w:bottom w:val="none" w:sz="0" w:space="0" w:color="auto"/>
            <w:right w:val="none" w:sz="0" w:space="0" w:color="auto"/>
          </w:divBdr>
        </w:div>
        <w:div w:id="1409427172">
          <w:marLeft w:val="0"/>
          <w:marRight w:val="0"/>
          <w:marTop w:val="0"/>
          <w:marBottom w:val="0"/>
          <w:divBdr>
            <w:top w:val="none" w:sz="0" w:space="0" w:color="auto"/>
            <w:left w:val="none" w:sz="0" w:space="0" w:color="auto"/>
            <w:bottom w:val="none" w:sz="0" w:space="0" w:color="auto"/>
            <w:right w:val="none" w:sz="0" w:space="0" w:color="auto"/>
          </w:divBdr>
        </w:div>
        <w:div w:id="1669673014">
          <w:marLeft w:val="0"/>
          <w:marRight w:val="0"/>
          <w:marTop w:val="0"/>
          <w:marBottom w:val="0"/>
          <w:divBdr>
            <w:top w:val="none" w:sz="0" w:space="0" w:color="auto"/>
            <w:left w:val="none" w:sz="0" w:space="0" w:color="auto"/>
            <w:bottom w:val="none" w:sz="0" w:space="0" w:color="auto"/>
            <w:right w:val="none" w:sz="0" w:space="0" w:color="auto"/>
          </w:divBdr>
        </w:div>
        <w:div w:id="1678847603">
          <w:marLeft w:val="0"/>
          <w:marRight w:val="0"/>
          <w:marTop w:val="0"/>
          <w:marBottom w:val="0"/>
          <w:divBdr>
            <w:top w:val="none" w:sz="0" w:space="0" w:color="auto"/>
            <w:left w:val="none" w:sz="0" w:space="0" w:color="auto"/>
            <w:bottom w:val="none" w:sz="0" w:space="0" w:color="auto"/>
            <w:right w:val="none" w:sz="0" w:space="0" w:color="auto"/>
          </w:divBdr>
        </w:div>
        <w:div w:id="1867595793">
          <w:marLeft w:val="0"/>
          <w:marRight w:val="0"/>
          <w:marTop w:val="0"/>
          <w:marBottom w:val="0"/>
          <w:divBdr>
            <w:top w:val="none" w:sz="0" w:space="0" w:color="auto"/>
            <w:left w:val="none" w:sz="0" w:space="0" w:color="auto"/>
            <w:bottom w:val="none" w:sz="0" w:space="0" w:color="auto"/>
            <w:right w:val="none" w:sz="0" w:space="0" w:color="auto"/>
          </w:divBdr>
        </w:div>
        <w:div w:id="2014412512">
          <w:marLeft w:val="0"/>
          <w:marRight w:val="0"/>
          <w:marTop w:val="0"/>
          <w:marBottom w:val="0"/>
          <w:divBdr>
            <w:top w:val="none" w:sz="0" w:space="0" w:color="auto"/>
            <w:left w:val="none" w:sz="0" w:space="0" w:color="auto"/>
            <w:bottom w:val="none" w:sz="0" w:space="0" w:color="auto"/>
            <w:right w:val="none" w:sz="0" w:space="0" w:color="auto"/>
          </w:divBdr>
        </w:div>
        <w:div w:id="2069917390">
          <w:marLeft w:val="0"/>
          <w:marRight w:val="0"/>
          <w:marTop w:val="0"/>
          <w:marBottom w:val="0"/>
          <w:divBdr>
            <w:top w:val="none" w:sz="0" w:space="0" w:color="auto"/>
            <w:left w:val="none" w:sz="0" w:space="0" w:color="auto"/>
            <w:bottom w:val="none" w:sz="0" w:space="0" w:color="auto"/>
            <w:right w:val="none" w:sz="0" w:space="0" w:color="auto"/>
          </w:divBdr>
        </w:div>
        <w:div w:id="2070031236">
          <w:marLeft w:val="0"/>
          <w:marRight w:val="0"/>
          <w:marTop w:val="0"/>
          <w:marBottom w:val="0"/>
          <w:divBdr>
            <w:top w:val="none" w:sz="0" w:space="0" w:color="auto"/>
            <w:left w:val="none" w:sz="0" w:space="0" w:color="auto"/>
            <w:bottom w:val="none" w:sz="0" w:space="0" w:color="auto"/>
            <w:right w:val="none" w:sz="0" w:space="0" w:color="auto"/>
          </w:divBdr>
        </w:div>
        <w:div w:id="2130586554">
          <w:marLeft w:val="0"/>
          <w:marRight w:val="0"/>
          <w:marTop w:val="0"/>
          <w:marBottom w:val="0"/>
          <w:divBdr>
            <w:top w:val="none" w:sz="0" w:space="0" w:color="auto"/>
            <w:left w:val="none" w:sz="0" w:space="0" w:color="auto"/>
            <w:bottom w:val="none" w:sz="0" w:space="0" w:color="auto"/>
            <w:right w:val="none" w:sz="0" w:space="0" w:color="auto"/>
          </w:divBdr>
        </w:div>
        <w:div w:id="2144694673">
          <w:marLeft w:val="0"/>
          <w:marRight w:val="0"/>
          <w:marTop w:val="0"/>
          <w:marBottom w:val="0"/>
          <w:divBdr>
            <w:top w:val="none" w:sz="0" w:space="0" w:color="auto"/>
            <w:left w:val="none" w:sz="0" w:space="0" w:color="auto"/>
            <w:bottom w:val="none" w:sz="0" w:space="0" w:color="auto"/>
            <w:right w:val="none" w:sz="0" w:space="0" w:color="auto"/>
          </w:divBdr>
        </w:div>
      </w:divsChild>
    </w:div>
    <w:div w:id="820343625">
      <w:bodyDiv w:val="1"/>
      <w:marLeft w:val="0"/>
      <w:marRight w:val="0"/>
      <w:marTop w:val="0"/>
      <w:marBottom w:val="0"/>
      <w:divBdr>
        <w:top w:val="none" w:sz="0" w:space="0" w:color="auto"/>
        <w:left w:val="none" w:sz="0" w:space="0" w:color="auto"/>
        <w:bottom w:val="none" w:sz="0" w:space="0" w:color="auto"/>
        <w:right w:val="none" w:sz="0" w:space="0" w:color="auto"/>
      </w:divBdr>
    </w:div>
    <w:div w:id="896476712">
      <w:bodyDiv w:val="1"/>
      <w:marLeft w:val="0"/>
      <w:marRight w:val="0"/>
      <w:marTop w:val="0"/>
      <w:marBottom w:val="0"/>
      <w:divBdr>
        <w:top w:val="none" w:sz="0" w:space="0" w:color="auto"/>
        <w:left w:val="none" w:sz="0" w:space="0" w:color="auto"/>
        <w:bottom w:val="none" w:sz="0" w:space="0" w:color="auto"/>
        <w:right w:val="none" w:sz="0" w:space="0" w:color="auto"/>
      </w:divBdr>
    </w:div>
    <w:div w:id="1063673326">
      <w:bodyDiv w:val="1"/>
      <w:marLeft w:val="0"/>
      <w:marRight w:val="0"/>
      <w:marTop w:val="0"/>
      <w:marBottom w:val="0"/>
      <w:divBdr>
        <w:top w:val="none" w:sz="0" w:space="0" w:color="auto"/>
        <w:left w:val="none" w:sz="0" w:space="0" w:color="auto"/>
        <w:bottom w:val="none" w:sz="0" w:space="0" w:color="auto"/>
        <w:right w:val="none" w:sz="0" w:space="0" w:color="auto"/>
      </w:divBdr>
    </w:div>
    <w:div w:id="1078555974">
      <w:bodyDiv w:val="1"/>
      <w:marLeft w:val="0"/>
      <w:marRight w:val="0"/>
      <w:marTop w:val="0"/>
      <w:marBottom w:val="0"/>
      <w:divBdr>
        <w:top w:val="none" w:sz="0" w:space="0" w:color="auto"/>
        <w:left w:val="none" w:sz="0" w:space="0" w:color="auto"/>
        <w:bottom w:val="none" w:sz="0" w:space="0" w:color="auto"/>
        <w:right w:val="none" w:sz="0" w:space="0" w:color="auto"/>
      </w:divBdr>
    </w:div>
    <w:div w:id="1195582244">
      <w:bodyDiv w:val="1"/>
      <w:marLeft w:val="0"/>
      <w:marRight w:val="0"/>
      <w:marTop w:val="0"/>
      <w:marBottom w:val="0"/>
      <w:divBdr>
        <w:top w:val="none" w:sz="0" w:space="0" w:color="auto"/>
        <w:left w:val="none" w:sz="0" w:space="0" w:color="auto"/>
        <w:bottom w:val="none" w:sz="0" w:space="0" w:color="auto"/>
        <w:right w:val="none" w:sz="0" w:space="0" w:color="auto"/>
      </w:divBdr>
    </w:div>
    <w:div w:id="1213075834">
      <w:bodyDiv w:val="1"/>
      <w:marLeft w:val="0"/>
      <w:marRight w:val="0"/>
      <w:marTop w:val="0"/>
      <w:marBottom w:val="0"/>
      <w:divBdr>
        <w:top w:val="none" w:sz="0" w:space="0" w:color="auto"/>
        <w:left w:val="none" w:sz="0" w:space="0" w:color="auto"/>
        <w:bottom w:val="none" w:sz="0" w:space="0" w:color="auto"/>
        <w:right w:val="none" w:sz="0" w:space="0" w:color="auto"/>
      </w:divBdr>
    </w:div>
    <w:div w:id="1291982210">
      <w:bodyDiv w:val="1"/>
      <w:marLeft w:val="0"/>
      <w:marRight w:val="0"/>
      <w:marTop w:val="0"/>
      <w:marBottom w:val="0"/>
      <w:divBdr>
        <w:top w:val="none" w:sz="0" w:space="0" w:color="auto"/>
        <w:left w:val="none" w:sz="0" w:space="0" w:color="auto"/>
        <w:bottom w:val="none" w:sz="0" w:space="0" w:color="auto"/>
        <w:right w:val="none" w:sz="0" w:space="0" w:color="auto"/>
      </w:divBdr>
    </w:div>
    <w:div w:id="1364791654">
      <w:bodyDiv w:val="1"/>
      <w:marLeft w:val="0"/>
      <w:marRight w:val="0"/>
      <w:marTop w:val="0"/>
      <w:marBottom w:val="0"/>
      <w:divBdr>
        <w:top w:val="none" w:sz="0" w:space="0" w:color="auto"/>
        <w:left w:val="none" w:sz="0" w:space="0" w:color="auto"/>
        <w:bottom w:val="none" w:sz="0" w:space="0" w:color="auto"/>
        <w:right w:val="none" w:sz="0" w:space="0" w:color="auto"/>
      </w:divBdr>
    </w:div>
    <w:div w:id="1661275663">
      <w:bodyDiv w:val="1"/>
      <w:marLeft w:val="0"/>
      <w:marRight w:val="0"/>
      <w:marTop w:val="0"/>
      <w:marBottom w:val="0"/>
      <w:divBdr>
        <w:top w:val="none" w:sz="0" w:space="0" w:color="auto"/>
        <w:left w:val="none" w:sz="0" w:space="0" w:color="auto"/>
        <w:bottom w:val="none" w:sz="0" w:space="0" w:color="auto"/>
        <w:right w:val="none" w:sz="0" w:space="0" w:color="auto"/>
      </w:divBdr>
    </w:div>
    <w:div w:id="1746762528">
      <w:bodyDiv w:val="1"/>
      <w:marLeft w:val="0"/>
      <w:marRight w:val="0"/>
      <w:marTop w:val="0"/>
      <w:marBottom w:val="0"/>
      <w:divBdr>
        <w:top w:val="none" w:sz="0" w:space="0" w:color="auto"/>
        <w:left w:val="none" w:sz="0" w:space="0" w:color="auto"/>
        <w:bottom w:val="none" w:sz="0" w:space="0" w:color="auto"/>
        <w:right w:val="none" w:sz="0" w:space="0" w:color="auto"/>
      </w:divBdr>
    </w:div>
    <w:div w:id="1751848571">
      <w:bodyDiv w:val="1"/>
      <w:marLeft w:val="0"/>
      <w:marRight w:val="0"/>
      <w:marTop w:val="0"/>
      <w:marBottom w:val="0"/>
      <w:divBdr>
        <w:top w:val="none" w:sz="0" w:space="0" w:color="auto"/>
        <w:left w:val="none" w:sz="0" w:space="0" w:color="auto"/>
        <w:bottom w:val="none" w:sz="0" w:space="0" w:color="auto"/>
        <w:right w:val="none" w:sz="0" w:space="0" w:color="auto"/>
      </w:divBdr>
    </w:div>
    <w:div w:id="1792630574">
      <w:bodyDiv w:val="1"/>
      <w:marLeft w:val="0"/>
      <w:marRight w:val="0"/>
      <w:marTop w:val="0"/>
      <w:marBottom w:val="0"/>
      <w:divBdr>
        <w:top w:val="none" w:sz="0" w:space="0" w:color="auto"/>
        <w:left w:val="none" w:sz="0" w:space="0" w:color="auto"/>
        <w:bottom w:val="none" w:sz="0" w:space="0" w:color="auto"/>
        <w:right w:val="none" w:sz="0" w:space="0" w:color="auto"/>
      </w:divBdr>
    </w:div>
    <w:div w:id="1823156284">
      <w:bodyDiv w:val="1"/>
      <w:marLeft w:val="0"/>
      <w:marRight w:val="0"/>
      <w:marTop w:val="0"/>
      <w:marBottom w:val="0"/>
      <w:divBdr>
        <w:top w:val="none" w:sz="0" w:space="0" w:color="auto"/>
        <w:left w:val="none" w:sz="0" w:space="0" w:color="auto"/>
        <w:bottom w:val="none" w:sz="0" w:space="0" w:color="auto"/>
        <w:right w:val="none" w:sz="0" w:space="0" w:color="auto"/>
      </w:divBdr>
    </w:div>
    <w:div w:id="1868443481">
      <w:bodyDiv w:val="1"/>
      <w:marLeft w:val="0"/>
      <w:marRight w:val="0"/>
      <w:marTop w:val="0"/>
      <w:marBottom w:val="0"/>
      <w:divBdr>
        <w:top w:val="none" w:sz="0" w:space="0" w:color="auto"/>
        <w:left w:val="none" w:sz="0" w:space="0" w:color="auto"/>
        <w:bottom w:val="none" w:sz="0" w:space="0" w:color="auto"/>
        <w:right w:val="none" w:sz="0" w:space="0" w:color="auto"/>
      </w:divBdr>
    </w:div>
    <w:div w:id="1946884130">
      <w:bodyDiv w:val="1"/>
      <w:marLeft w:val="0"/>
      <w:marRight w:val="0"/>
      <w:marTop w:val="0"/>
      <w:marBottom w:val="0"/>
      <w:divBdr>
        <w:top w:val="none" w:sz="0" w:space="0" w:color="auto"/>
        <w:left w:val="none" w:sz="0" w:space="0" w:color="auto"/>
        <w:bottom w:val="none" w:sz="0" w:space="0" w:color="auto"/>
        <w:right w:val="none" w:sz="0" w:space="0" w:color="auto"/>
      </w:divBdr>
    </w:div>
    <w:div w:id="1955205406">
      <w:bodyDiv w:val="1"/>
      <w:marLeft w:val="0"/>
      <w:marRight w:val="0"/>
      <w:marTop w:val="0"/>
      <w:marBottom w:val="0"/>
      <w:divBdr>
        <w:top w:val="none" w:sz="0" w:space="0" w:color="auto"/>
        <w:left w:val="none" w:sz="0" w:space="0" w:color="auto"/>
        <w:bottom w:val="none" w:sz="0" w:space="0" w:color="auto"/>
        <w:right w:val="none" w:sz="0" w:space="0" w:color="auto"/>
      </w:divBdr>
    </w:div>
    <w:div w:id="1981113136">
      <w:bodyDiv w:val="1"/>
      <w:marLeft w:val="0"/>
      <w:marRight w:val="0"/>
      <w:marTop w:val="0"/>
      <w:marBottom w:val="0"/>
      <w:divBdr>
        <w:top w:val="none" w:sz="0" w:space="0" w:color="auto"/>
        <w:left w:val="none" w:sz="0" w:space="0" w:color="auto"/>
        <w:bottom w:val="none" w:sz="0" w:space="0" w:color="auto"/>
        <w:right w:val="none" w:sz="0" w:space="0" w:color="auto"/>
      </w:divBdr>
    </w:div>
    <w:div w:id="2000886879">
      <w:bodyDiv w:val="1"/>
      <w:marLeft w:val="0"/>
      <w:marRight w:val="0"/>
      <w:marTop w:val="0"/>
      <w:marBottom w:val="0"/>
      <w:divBdr>
        <w:top w:val="none" w:sz="0" w:space="0" w:color="auto"/>
        <w:left w:val="none" w:sz="0" w:space="0" w:color="auto"/>
        <w:bottom w:val="none" w:sz="0" w:space="0" w:color="auto"/>
        <w:right w:val="none" w:sz="0" w:space="0" w:color="auto"/>
      </w:divBdr>
    </w:div>
    <w:div w:id="2016377581">
      <w:bodyDiv w:val="1"/>
      <w:marLeft w:val="0"/>
      <w:marRight w:val="0"/>
      <w:marTop w:val="0"/>
      <w:marBottom w:val="0"/>
      <w:divBdr>
        <w:top w:val="none" w:sz="0" w:space="0" w:color="auto"/>
        <w:left w:val="none" w:sz="0" w:space="0" w:color="auto"/>
        <w:bottom w:val="none" w:sz="0" w:space="0" w:color="auto"/>
        <w:right w:val="none" w:sz="0" w:space="0" w:color="auto"/>
      </w:divBdr>
    </w:div>
    <w:div w:id="2140371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2D9D666DF9D85048B8AFE5549371DD1B" ma:contentTypeVersion="6" ma:contentTypeDescription="Utwórz nowy dokument." ma:contentTypeScope="" ma:versionID="9f76542837a54bb0a445fc5f00b15e84">
  <xsd:schema xmlns:xsd="http://www.w3.org/2001/XMLSchema" xmlns:xs="http://www.w3.org/2001/XMLSchema" xmlns:p="http://schemas.microsoft.com/office/2006/metadata/properties" xmlns:ns2="1fc9f9fe-bd5d-4cc9-a90a-b71a252ec609" xmlns:ns3="39e1b3c8-75cb-4e1e-a2d8-b144ba3dc88c" targetNamespace="http://schemas.microsoft.com/office/2006/metadata/properties" ma:root="true" ma:fieldsID="98c1fbc24a28592c119b62d1f158e052" ns2:_="" ns3:_="">
    <xsd:import namespace="1fc9f9fe-bd5d-4cc9-a90a-b71a252ec609"/>
    <xsd:import namespace="39e1b3c8-75cb-4e1e-a2d8-b144ba3dc88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fc9f9fe-bd5d-4cc9-a90a-b71a252ec60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9e1b3c8-75cb-4e1e-a2d8-b144ba3dc88c" elementFormDefault="qualified">
    <xsd:import namespace="http://schemas.microsoft.com/office/2006/documentManagement/types"/>
    <xsd:import namespace="http://schemas.microsoft.com/office/infopath/2007/PartnerControls"/>
    <xsd:element name="SharedWithUsers" ma:index="12"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477B678-F1BB-44F7-AA40-CA807311A9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fc9f9fe-bd5d-4cc9-a90a-b71a252ec609"/>
    <ds:schemaRef ds:uri="39e1b3c8-75cb-4e1e-a2d8-b144ba3dc88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8DF4488-6C46-4ACB-9C2C-9124B62A9560}">
  <ds:schemaRefs>
    <ds:schemaRef ds:uri="http://schemas.openxmlformats.org/officeDocument/2006/bibliography"/>
  </ds:schemaRefs>
</ds:datastoreItem>
</file>

<file path=customXml/itemProps3.xml><?xml version="1.0" encoding="utf-8"?>
<ds:datastoreItem xmlns:ds="http://schemas.openxmlformats.org/officeDocument/2006/customXml" ds:itemID="{E289E673-7C49-4F6E-8770-FE25CF6642F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951DC92-F7F9-41D0-B1FF-479831EC678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2</Pages>
  <Words>214</Words>
  <Characters>1222</Characters>
  <Application>Microsoft Office Word</Application>
  <DocSecurity>0</DocSecurity>
  <Lines>10</Lines>
  <Paragraphs>2</Paragraphs>
  <ScaleCrop>false</ScaleCrop>
  <HeadingPairs>
    <vt:vector size="6" baseType="variant">
      <vt:variant>
        <vt:lpstr>Názov</vt:lpstr>
      </vt:variant>
      <vt:variant>
        <vt:i4>1</vt:i4>
      </vt:variant>
      <vt:variant>
        <vt:lpstr>Nadpisy</vt:lpstr>
      </vt:variant>
      <vt:variant>
        <vt:i4>1</vt:i4>
      </vt:variant>
      <vt:variant>
        <vt:lpstr>Tytuł</vt:lpstr>
      </vt:variant>
      <vt:variant>
        <vt:i4>1</vt:i4>
      </vt:variant>
    </vt:vector>
  </HeadingPairs>
  <TitlesOfParts>
    <vt:vector size="3" baseType="lpstr">
      <vt:lpstr>Príloha 3 k partnerskej zmluve zoznam účtov</vt:lpstr>
      <vt:lpstr>Załącznik 3 do umowy partnerskiej /  Príloha č. 3 k Partnerskej zmluve</vt:lpstr>
      <vt:lpstr/>
    </vt:vector>
  </TitlesOfParts>
  <Company/>
  <LinksUpToDate>false</LinksUpToDate>
  <CharactersWithSpaces>1434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Príloha 3 k partnerskej zmluve zoznam účtov</dc:title>
  <dc:subject>Interreg Polska - Slovensko</dc:subject>
  <dc:creator>Žabecký Štefan</dc:creator>
  <cp:keywords/>
  <dc:description/>
  <cp:lastModifiedBy>Olešová Martina</cp:lastModifiedBy>
  <cp:revision>14</cp:revision>
  <cp:lastPrinted>2022-11-10T08:13:00Z</cp:lastPrinted>
  <dcterms:created xsi:type="dcterms:W3CDTF">2024-09-09T09:17:00Z</dcterms:created>
  <dcterms:modified xsi:type="dcterms:W3CDTF">2024-11-15T08:27:00Z</dcterms:modified>
</cp:coreProperties>
</file>